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F4" w:rsidRDefault="00073F53">
      <w:pPr>
        <w:jc w:val="center"/>
      </w:pPr>
      <w:r>
        <w:rPr>
          <w:b/>
        </w:rPr>
        <w:t xml:space="preserve">ZARZĄDZENIE NR </w:t>
      </w:r>
      <w:r w:rsidR="00DD372B">
        <w:rPr>
          <w:b/>
        </w:rPr>
        <w:t>61</w:t>
      </w:r>
      <w:r>
        <w:rPr>
          <w:b/>
          <w:color w:val="000000"/>
        </w:rPr>
        <w:t>/202</w:t>
      </w:r>
      <w:r w:rsidR="00D26419">
        <w:rPr>
          <w:b/>
          <w:color w:val="000000"/>
        </w:rPr>
        <w:t>1</w:t>
      </w:r>
    </w:p>
    <w:p w:rsidR="00C172F4" w:rsidRDefault="00D26419">
      <w:pPr>
        <w:jc w:val="center"/>
        <w:rPr>
          <w:b/>
        </w:rPr>
      </w:pPr>
      <w:r>
        <w:rPr>
          <w:b/>
          <w:color w:val="000000"/>
        </w:rPr>
        <w:t>Burmistrza Kamieńca</w:t>
      </w:r>
      <w:r w:rsidR="00073F53">
        <w:rPr>
          <w:b/>
          <w:color w:val="000000"/>
        </w:rPr>
        <w:t xml:space="preserve"> Ząbkowicki</w:t>
      </w:r>
      <w:r>
        <w:rPr>
          <w:b/>
          <w:color w:val="000000"/>
        </w:rPr>
        <w:t>ego</w:t>
      </w:r>
    </w:p>
    <w:p w:rsidR="00C172F4" w:rsidRDefault="00314E4D">
      <w:pPr>
        <w:jc w:val="center"/>
        <w:rPr>
          <w:color w:val="000000"/>
        </w:rPr>
      </w:pPr>
      <w:r>
        <w:rPr>
          <w:b/>
          <w:color w:val="000000"/>
        </w:rPr>
        <w:t>z dnia 2</w:t>
      </w:r>
      <w:r w:rsidR="00DD372B">
        <w:rPr>
          <w:b/>
          <w:color w:val="000000"/>
        </w:rPr>
        <w:t>2.02</w:t>
      </w:r>
      <w:r w:rsidR="00D26419">
        <w:rPr>
          <w:b/>
          <w:color w:val="000000"/>
        </w:rPr>
        <w:t>. 2021</w:t>
      </w:r>
      <w:r w:rsidR="00073F53">
        <w:rPr>
          <w:b/>
          <w:color w:val="000000"/>
        </w:rPr>
        <w:t xml:space="preserve"> r.</w:t>
      </w:r>
    </w:p>
    <w:p w:rsidR="00C172F4" w:rsidRDefault="00C172F4">
      <w:pPr>
        <w:rPr>
          <w:b/>
        </w:rPr>
      </w:pPr>
    </w:p>
    <w:p w:rsidR="00C172F4" w:rsidRDefault="00073F53">
      <w:pPr>
        <w:jc w:val="both"/>
        <w:rPr>
          <w:b/>
        </w:rPr>
      </w:pPr>
      <w:r>
        <w:rPr>
          <w:b/>
        </w:rPr>
        <w:t xml:space="preserve">w sprawie: przygotowania projektów uchwał Rady </w:t>
      </w:r>
      <w:r w:rsidR="00D26419">
        <w:rPr>
          <w:b/>
        </w:rPr>
        <w:t>Miejskiej w Kamieńcu</w:t>
      </w:r>
      <w:r>
        <w:rPr>
          <w:b/>
        </w:rPr>
        <w:t xml:space="preserve"> Ząbkowicki</w:t>
      </w:r>
      <w:r w:rsidR="00D26419">
        <w:rPr>
          <w:b/>
        </w:rPr>
        <w:t>m</w:t>
      </w:r>
      <w:r>
        <w:rPr>
          <w:b/>
        </w:rP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both"/>
      </w:pPr>
      <w:r>
        <w:t xml:space="preserve">Na podstawie art. 30, ust. 2, pkt. 1 ustawy z dnia 8 marca 1990 roku o samorządzie gminnym ( Dz. U. 2020 r. poz. 713) </w:t>
      </w:r>
    </w:p>
    <w:p w:rsidR="00C172F4" w:rsidRDefault="00073F53">
      <w:pPr>
        <w:jc w:val="both"/>
      </w:pPr>
      <w:r>
        <w:t xml:space="preserve">                                                   </w:t>
      </w:r>
      <w:r>
        <w:rPr>
          <w:b/>
        </w:rPr>
        <w:t>zarządzam co następuje:</w:t>
      </w:r>
      <w: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1</w:t>
      </w:r>
    </w:p>
    <w:p w:rsidR="00C172F4" w:rsidRDefault="00073F53">
      <w:pPr>
        <w:pStyle w:val="Akapitzlist"/>
        <w:jc w:val="both"/>
      </w:pPr>
      <w:r>
        <w:t>Ustala się ostateczną treść projektów uchwał, które wnie</w:t>
      </w:r>
      <w:r w:rsidR="00073E9D">
        <w:t>sione będą pod obrady XX</w:t>
      </w:r>
      <w:r w:rsidR="00314E4D">
        <w:t>X</w:t>
      </w:r>
      <w:r>
        <w:t xml:space="preserve"> Sesji Rady </w:t>
      </w:r>
      <w:r w:rsidR="00D26419">
        <w:t>Miejskiej</w:t>
      </w:r>
      <w:r>
        <w:t xml:space="preserve">: </w:t>
      </w:r>
    </w:p>
    <w:p w:rsidR="00C172F4" w:rsidRDefault="00C172F4">
      <w:pPr>
        <w:pStyle w:val="Akapitzlist"/>
        <w:jc w:val="both"/>
      </w:pPr>
    </w:p>
    <w:p w:rsidR="00DD372B" w:rsidRDefault="00073F53" w:rsidP="00DD372B">
      <w:pPr>
        <w:jc w:val="both"/>
        <w:rPr>
          <w:bCs/>
        </w:rPr>
      </w:pPr>
      <w:r>
        <w:t xml:space="preserve">1) </w:t>
      </w:r>
      <w:r w:rsidR="00DD372B">
        <w:rPr>
          <w:bCs/>
        </w:rPr>
        <w:t xml:space="preserve">w sprawie wprowadzenia zmian w wieloletniej prognozie finansowej Gminy Kamieniec Ząbkowicki </w:t>
      </w:r>
    </w:p>
    <w:p w:rsidR="00DD372B" w:rsidRDefault="00DD372B" w:rsidP="00DD372B">
      <w:pPr>
        <w:jc w:val="both"/>
        <w:rPr>
          <w:bCs/>
        </w:rPr>
      </w:pPr>
      <w:r>
        <w:rPr>
          <w:bCs/>
        </w:rPr>
        <w:t xml:space="preserve">2) w sprawie wprowadzenia zmian w budżecie gminy na rok 2021 </w:t>
      </w:r>
    </w:p>
    <w:p w:rsidR="00DD372B" w:rsidRPr="00DD372B" w:rsidRDefault="00DD372B" w:rsidP="00DD372B">
      <w:pPr>
        <w:jc w:val="both"/>
        <w:rPr>
          <w:bCs/>
        </w:rPr>
      </w:pPr>
      <w:r>
        <w:rPr>
          <w:bCs/>
        </w:rPr>
        <w:t xml:space="preserve">3) </w:t>
      </w:r>
      <w:r w:rsidRPr="00AA571A">
        <w:rPr>
          <w:bCs/>
        </w:rPr>
        <w:t>w sprawie wyznaczenia obszaru i granic aglomeracji Kamieniec Ząbkowicki</w:t>
      </w:r>
    </w:p>
    <w:p w:rsidR="00DD372B" w:rsidRPr="00AA571A" w:rsidRDefault="00DD372B" w:rsidP="00DD372B">
      <w:pPr>
        <w:jc w:val="both"/>
      </w:pPr>
      <w:r>
        <w:t xml:space="preserve">4) </w:t>
      </w:r>
      <w:r w:rsidRPr="00AA571A">
        <w:t>w sprawie przyjęcia Strategii Rozwiązywania</w:t>
      </w:r>
      <w:r>
        <w:t xml:space="preserve"> Problemów Społecznych </w:t>
      </w:r>
      <w:r w:rsidRPr="00AA571A">
        <w:t>w Gminie Kamieniec Ząbkowicki na lata 2021 – 2025</w:t>
      </w:r>
    </w:p>
    <w:p w:rsidR="00DD372B" w:rsidRPr="00DD372B" w:rsidRDefault="00DD372B" w:rsidP="00DD372B">
      <w:pPr>
        <w:spacing w:line="276" w:lineRule="auto"/>
        <w:ind w:right="80"/>
        <w:jc w:val="both"/>
        <w:rPr>
          <w:rFonts w:eastAsia="Arial"/>
        </w:rPr>
      </w:pPr>
      <w:r>
        <w:rPr>
          <w:rFonts w:eastAsia="Arial"/>
        </w:rPr>
        <w:t xml:space="preserve">5) </w:t>
      </w:r>
      <w:r w:rsidRPr="00AA571A">
        <w:rPr>
          <w:rFonts w:eastAsia="Arial"/>
        </w:rPr>
        <w:t>w sprawie: ustanowienia programu osłonowego w zakresie dożywiania w ramach wieloletniego rządowego programu  „ Posiłek w szkole i w domu " na lata 2021-2023</w:t>
      </w:r>
    </w:p>
    <w:p w:rsidR="00DD372B" w:rsidRPr="00DD372B" w:rsidRDefault="00DD372B" w:rsidP="00DD372B">
      <w:pPr>
        <w:pStyle w:val="Nagwek1"/>
        <w:jc w:val="both"/>
        <w:rPr>
          <w:b w:val="0"/>
        </w:rPr>
      </w:pPr>
      <w:r>
        <w:rPr>
          <w:b w:val="0"/>
        </w:rPr>
        <w:t xml:space="preserve">6) </w:t>
      </w:r>
      <w:r w:rsidRPr="00DD372B">
        <w:rPr>
          <w:b w:val="0"/>
        </w:rPr>
        <w:t xml:space="preserve">w sprawie niewyrażenia zgody na wyodrębnienie funduszu sołeckiego </w:t>
      </w:r>
    </w:p>
    <w:p w:rsidR="00DD372B" w:rsidRDefault="00DD372B" w:rsidP="00DD372B">
      <w:pPr>
        <w:shd w:val="clear" w:color="auto" w:fill="FFFFFF"/>
        <w:tabs>
          <w:tab w:val="left" w:leader="dot" w:pos="4464"/>
        </w:tabs>
        <w:jc w:val="both"/>
      </w:pPr>
      <w:r>
        <w:t>7) w sprawie przyjęcia programu opieki nad zwierzętami bezdomnymi  oraz zapobiegania bezdomności zwierząt na terenie Gminy Kamieniec Ząbkowicki w 2021 roku.</w:t>
      </w:r>
    </w:p>
    <w:p w:rsidR="00DD372B" w:rsidRPr="00DD372B" w:rsidRDefault="00DD372B" w:rsidP="00DD372B">
      <w:pPr>
        <w:shd w:val="clear" w:color="auto" w:fill="FFFFFF"/>
        <w:tabs>
          <w:tab w:val="left" w:leader="dot" w:pos="4464"/>
        </w:tabs>
        <w:jc w:val="both"/>
        <w:rPr>
          <w:rStyle w:val="Pogrubienie"/>
          <w:b w:val="0"/>
          <w:bCs w:val="0"/>
        </w:rPr>
      </w:pPr>
      <w:r>
        <w:rPr>
          <w:rStyle w:val="Pogrubienie"/>
          <w:b w:val="0"/>
        </w:rPr>
        <w:t xml:space="preserve">8) </w:t>
      </w:r>
      <w:r w:rsidRPr="00DD372B">
        <w:rPr>
          <w:rStyle w:val="Pogrubienie"/>
          <w:b w:val="0"/>
        </w:rPr>
        <w:t xml:space="preserve">w sprawie nadania nazwy ulicy w miejscowości Kamieniec Ząbkowicki </w:t>
      </w:r>
    </w:p>
    <w:p w:rsidR="00D26419" w:rsidRDefault="00D26419" w:rsidP="00DD372B">
      <w:pPr>
        <w:jc w:val="both"/>
      </w:pPr>
    </w:p>
    <w:p w:rsidR="00C172F4" w:rsidRDefault="00C172F4"/>
    <w:p w:rsidR="00C172F4" w:rsidRDefault="00073F53">
      <w:pPr>
        <w:pStyle w:val="Akapitzlist"/>
        <w:ind w:left="0"/>
        <w:jc w:val="both"/>
      </w:pPr>
      <w:r>
        <w:t>2. Projekty uc</w:t>
      </w:r>
      <w:r w:rsidR="00DD372B">
        <w:t>hwał stanowią załączniki nr 1 –8</w:t>
      </w:r>
      <w:r>
        <w:t xml:space="preserve"> do niniejszego zarządzenia. </w:t>
      </w:r>
    </w:p>
    <w:p w:rsidR="00C172F4" w:rsidRDefault="00C172F4">
      <w:pPr>
        <w:rPr>
          <w:b/>
        </w:rPr>
      </w:pPr>
    </w:p>
    <w:p w:rsidR="00C172F4" w:rsidRDefault="00073F53">
      <w:pPr>
        <w:jc w:val="center"/>
        <w:rPr>
          <w:b/>
        </w:rPr>
      </w:pPr>
      <w:r>
        <w:rPr>
          <w:b/>
        </w:rPr>
        <w:t>§ 2</w:t>
      </w:r>
    </w:p>
    <w:p w:rsidR="00C172F4" w:rsidRDefault="00073F53">
      <w:pPr>
        <w:tabs>
          <w:tab w:val="left" w:pos="360"/>
        </w:tabs>
        <w:jc w:val="both"/>
      </w:pPr>
      <w:r>
        <w:t>Upoważ</w:t>
      </w:r>
      <w:r w:rsidR="00D26419">
        <w:t xml:space="preserve">nia się Martę </w:t>
      </w:r>
      <w:proofErr w:type="spellStart"/>
      <w:r w:rsidR="00D26419">
        <w:t>Hercuń</w:t>
      </w:r>
      <w:proofErr w:type="spellEnd"/>
      <w:r w:rsidR="00D26419">
        <w:t xml:space="preserve"> Kierownik Referatu Organizacyjnego i Spraw Obywatelskich </w:t>
      </w:r>
      <w:r>
        <w:t xml:space="preserve">do przedstawienia w czasie obrad Sesji projektów uchwał wymienionych w § 1 wraz z uzasadnieniem potrzeby jej przyjęcia. </w:t>
      </w:r>
    </w:p>
    <w:p w:rsidR="00C172F4" w:rsidRDefault="00073F53">
      <w:pPr>
        <w:jc w:val="center"/>
        <w:rPr>
          <w:b/>
        </w:rPr>
      </w:pPr>
      <w:r>
        <w:rPr>
          <w:b/>
        </w:rPr>
        <w:t>§ 3</w:t>
      </w:r>
    </w:p>
    <w:p w:rsidR="00C172F4" w:rsidRDefault="00073F53">
      <w:pPr>
        <w:jc w:val="both"/>
      </w:pPr>
      <w:r>
        <w:t>Wykonanie zarządzenia powierzam osobie wymienionej w § 2.</w:t>
      </w:r>
    </w:p>
    <w:p w:rsidR="00C172F4" w:rsidRDefault="00C172F4">
      <w:pPr>
        <w:jc w:val="center"/>
        <w:rPr>
          <w:b/>
        </w:rPr>
      </w:pPr>
    </w:p>
    <w:p w:rsidR="00C172F4" w:rsidRDefault="00073F53">
      <w:pPr>
        <w:jc w:val="center"/>
        <w:rPr>
          <w:b/>
        </w:rPr>
      </w:pPr>
      <w:r>
        <w:rPr>
          <w:b/>
        </w:rPr>
        <w:t>§ 4</w:t>
      </w:r>
    </w:p>
    <w:p w:rsidR="00C172F4" w:rsidRDefault="00073F53">
      <w:pPr>
        <w:rPr>
          <w:b/>
        </w:rPr>
      </w:pPr>
      <w:r>
        <w:t xml:space="preserve">Zarządzenie wchodzi w życie z dniem podjęcia. </w:t>
      </w:r>
    </w:p>
    <w:p w:rsidR="00C172F4" w:rsidRDefault="00073F53">
      <w:r>
        <w:t xml:space="preserve">                                                                   </w:t>
      </w:r>
    </w:p>
    <w:p w:rsidR="00C172F4" w:rsidRDefault="00C172F4"/>
    <w:p w:rsidR="00C172F4" w:rsidRDefault="00C172F4"/>
    <w:p w:rsidR="00C172F4" w:rsidRDefault="00C172F4"/>
    <w:p w:rsidR="00C172F4" w:rsidRDefault="00C172F4"/>
    <w:p w:rsidR="00C172F4" w:rsidRDefault="00C172F4"/>
    <w:p w:rsidR="0075437F" w:rsidRDefault="0075437F"/>
    <w:p w:rsidR="0075437F" w:rsidRDefault="0075437F"/>
    <w:p w:rsidR="00073F53" w:rsidRDefault="00073F53"/>
    <w:p w:rsidR="00DD372B" w:rsidRDefault="00DD372B"/>
    <w:p w:rsidR="00DD372B" w:rsidRDefault="00DD372B"/>
    <w:p w:rsidR="00F367FB" w:rsidRDefault="00F367FB"/>
    <w:p w:rsidR="00F367FB" w:rsidRDefault="00F367FB"/>
    <w:p w:rsidR="00F367FB" w:rsidRDefault="00F367FB"/>
    <w:p w:rsidR="00DD372B" w:rsidRDefault="00DD372B"/>
    <w:p w:rsidR="00C172F4" w:rsidRDefault="00073F53">
      <w:r>
        <w:rPr>
          <w:sz w:val="18"/>
          <w:szCs w:val="18"/>
        </w:rPr>
        <w:t xml:space="preserve">                                                                                                                            Załą</w:t>
      </w:r>
      <w:r w:rsidR="00073E9D">
        <w:rPr>
          <w:sz w:val="18"/>
          <w:szCs w:val="18"/>
        </w:rPr>
        <w:t>c</w:t>
      </w:r>
      <w:r w:rsidR="00D26419">
        <w:rPr>
          <w:sz w:val="18"/>
          <w:szCs w:val="18"/>
        </w:rPr>
        <w:t xml:space="preserve">znik Nr 1 do Zarządzenia Nr  </w:t>
      </w:r>
      <w:r w:rsidR="00DD372B">
        <w:rPr>
          <w:sz w:val="18"/>
          <w:szCs w:val="18"/>
        </w:rPr>
        <w:t>61</w:t>
      </w:r>
      <w:r>
        <w:rPr>
          <w:sz w:val="18"/>
          <w:szCs w:val="18"/>
        </w:rPr>
        <w:t>/202</w:t>
      </w:r>
      <w:r w:rsidR="00D26419">
        <w:rPr>
          <w:sz w:val="18"/>
          <w:szCs w:val="18"/>
        </w:rPr>
        <w:t>1</w:t>
      </w:r>
    </w:p>
    <w:p w:rsidR="00C172F4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</w:t>
      </w:r>
      <w:r w:rsidR="00D26419">
        <w:rPr>
          <w:sz w:val="18"/>
          <w:szCs w:val="18"/>
        </w:rPr>
        <w:t xml:space="preserve">Burmistrza Kamieńca </w:t>
      </w:r>
      <w:r>
        <w:rPr>
          <w:sz w:val="18"/>
          <w:szCs w:val="18"/>
        </w:rPr>
        <w:t>Ząbkowicki</w:t>
      </w:r>
      <w:r w:rsidR="00D26419">
        <w:rPr>
          <w:sz w:val="18"/>
          <w:szCs w:val="18"/>
        </w:rPr>
        <w:t>ego</w:t>
      </w:r>
      <w:r>
        <w:rPr>
          <w:sz w:val="18"/>
          <w:szCs w:val="18"/>
        </w:rPr>
        <w:t xml:space="preserve"> </w:t>
      </w:r>
    </w:p>
    <w:p w:rsidR="00C172F4" w:rsidRDefault="00073F53">
      <w:r>
        <w:rPr>
          <w:sz w:val="18"/>
          <w:szCs w:val="18"/>
        </w:rPr>
        <w:t xml:space="preserve">                                                                                                    </w:t>
      </w:r>
      <w:r w:rsidR="00073E9D">
        <w:rPr>
          <w:sz w:val="18"/>
          <w:szCs w:val="18"/>
        </w:rPr>
        <w:t xml:space="preserve"> </w:t>
      </w:r>
      <w:r w:rsidR="0075437F">
        <w:rPr>
          <w:sz w:val="18"/>
          <w:szCs w:val="18"/>
        </w:rPr>
        <w:t xml:space="preserve">                       z dnia </w:t>
      </w:r>
      <w:r w:rsidR="00314E4D">
        <w:rPr>
          <w:sz w:val="18"/>
          <w:szCs w:val="18"/>
        </w:rPr>
        <w:t>22</w:t>
      </w:r>
      <w:r w:rsidR="00D26419">
        <w:rPr>
          <w:sz w:val="18"/>
          <w:szCs w:val="18"/>
        </w:rPr>
        <w:t xml:space="preserve"> </w:t>
      </w:r>
      <w:r w:rsidR="00DD372B">
        <w:rPr>
          <w:sz w:val="18"/>
          <w:szCs w:val="18"/>
        </w:rPr>
        <w:t>lutego</w:t>
      </w:r>
      <w:r w:rsidR="00D26419">
        <w:rPr>
          <w:sz w:val="18"/>
          <w:szCs w:val="18"/>
        </w:rPr>
        <w:t xml:space="preserve"> 2021 r. </w:t>
      </w:r>
    </w:p>
    <w:p w:rsidR="00C172F4" w:rsidRDefault="00C172F4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DD372B" w:rsidRPr="00E902FC" w:rsidRDefault="00DD372B" w:rsidP="00DD3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E902FC">
        <w:rPr>
          <w:b/>
          <w:bCs/>
        </w:rPr>
        <w:t xml:space="preserve">U C H W A Ł A  nr  </w:t>
      </w:r>
      <w:r>
        <w:rPr>
          <w:b/>
          <w:bCs/>
        </w:rPr>
        <w:t>………..</w:t>
      </w:r>
      <w:r w:rsidRPr="00E902FC">
        <w:rPr>
          <w:b/>
          <w:bCs/>
        </w:rPr>
        <w:t>/2021</w:t>
      </w:r>
    </w:p>
    <w:p w:rsidR="00DD372B" w:rsidRPr="00E902FC" w:rsidRDefault="00DD372B" w:rsidP="00DD3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E902FC">
        <w:rPr>
          <w:b/>
          <w:bCs/>
        </w:rPr>
        <w:t>Rady Miejskiej w Kamieńcu Ząbkowickim</w:t>
      </w:r>
    </w:p>
    <w:p w:rsidR="00DD372B" w:rsidRPr="00E902FC" w:rsidRDefault="00DD372B" w:rsidP="00DD3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E902FC">
        <w:rPr>
          <w:b/>
          <w:bCs/>
        </w:rPr>
        <w:t xml:space="preserve">z dnia </w:t>
      </w:r>
      <w:r>
        <w:rPr>
          <w:b/>
          <w:bCs/>
        </w:rPr>
        <w:t>…………</w:t>
      </w:r>
    </w:p>
    <w:p w:rsidR="00DD372B" w:rsidRDefault="00DD372B" w:rsidP="00DD3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</w:pPr>
    </w:p>
    <w:p w:rsidR="00DD372B" w:rsidRDefault="00DD372B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DD372B" w:rsidRDefault="00DD372B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  <w:jc w:val="both"/>
      </w:pPr>
      <w:r w:rsidRPr="00E902FC">
        <w:rPr>
          <w:b/>
          <w:bCs/>
        </w:rPr>
        <w:t xml:space="preserve">w sprawie </w:t>
      </w:r>
      <w:r>
        <w:t>wprowadzenia zmian w wieloletniej prognozie finansowej Gminy Kamieniec Ząbkowicki</w:t>
      </w:r>
    </w:p>
    <w:p w:rsidR="00DD372B" w:rsidRDefault="00DD372B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DD372B" w:rsidRDefault="00DD372B" w:rsidP="00DD3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709"/>
        <w:jc w:val="both"/>
      </w:pPr>
      <w:r>
        <w:t xml:space="preserve">Na podstawie art. 18 ust. 2 </w:t>
      </w:r>
      <w:proofErr w:type="spellStart"/>
      <w:r>
        <w:t>pkt</w:t>
      </w:r>
      <w:proofErr w:type="spellEnd"/>
      <w:r>
        <w:t xml:space="preserve"> 15 ustawy z dnia 8 marca 1990 r. o samorządzie gminnym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2020 r. poz. 713 ze zm.), art. 226 - 228, art. 230 ust. 6, art. 231 ust. 1 i art. 232 ustawy z dnia 27 sierpnia 2009 r. o finansach publicznych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2019 r. poz. 869 ze zm.), Rada Miejska w Kamieńcu Ząbkowickim uchwala co następuje:</w:t>
      </w:r>
    </w:p>
    <w:p w:rsidR="00DD372B" w:rsidRDefault="00DD372B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 w:firstLine="709"/>
        <w:jc w:val="both"/>
      </w:pPr>
    </w:p>
    <w:p w:rsidR="00DD372B" w:rsidRDefault="00DD372B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D372B" w:rsidRPr="00E902FC" w:rsidRDefault="00DD372B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E902FC">
        <w:rPr>
          <w:b/>
          <w:bCs/>
        </w:rPr>
        <w:t>§ 1</w:t>
      </w:r>
    </w:p>
    <w:p w:rsidR="00DD372B" w:rsidRDefault="00DD372B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>
        <w:t>W uchwale nr XXVI/210/2020 Rady Gminy Kamieniec Ząbkowicki z dnia 21 grudnia 2020 r. w sprawie przyjęcia wieloletniej prognozy finansowej Gminy Kamieniec Ząbkowicki wprowadza się następujące zmiany:</w:t>
      </w:r>
    </w:p>
    <w:p w:rsidR="00DD372B" w:rsidRDefault="00DD372B" w:rsidP="00DD372B">
      <w:pPr>
        <w:widowControl w:val="0"/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1 do uchwały, stanowiący wieloletnią prognozę finansową, otrzymuje brzmienie określone w załączniku nr 1 do niniejszej uchwały,</w:t>
      </w:r>
    </w:p>
    <w:p w:rsidR="00DD372B" w:rsidRDefault="00DD372B" w:rsidP="00DD372B">
      <w:pPr>
        <w:widowControl w:val="0"/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2 do uchwały, stanowiący wykaz przedsięwzięć, otrzymuje brzmienie określone w załączniku nr 2 do niniejszej uchwały,</w:t>
      </w:r>
    </w:p>
    <w:p w:rsidR="00DD372B" w:rsidRDefault="00DD372B" w:rsidP="00DD372B">
      <w:pPr>
        <w:widowControl w:val="0"/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3 do uchwały, stanowiący objaśnienia wartości przyjętych w wieloletniej prognozie finansowej, otrzymuje brzmienie określone w załączniku nr 3 do niniejszej uchwały.</w:t>
      </w:r>
    </w:p>
    <w:p w:rsidR="00DD372B" w:rsidRPr="00E902FC" w:rsidRDefault="00DD372B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E902FC">
        <w:rPr>
          <w:b/>
          <w:bCs/>
        </w:rPr>
        <w:t>§ 2</w:t>
      </w:r>
    </w:p>
    <w:p w:rsidR="00DD372B" w:rsidRDefault="00DD372B" w:rsidP="00DD3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</w:pPr>
      <w:r>
        <w:t>Wykonanie uchwały powierza się Burmistrzowi Kamieńca Ząbkowickiego.</w:t>
      </w:r>
    </w:p>
    <w:p w:rsidR="00DD372B" w:rsidRPr="00E902FC" w:rsidRDefault="00DD372B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E902FC">
        <w:rPr>
          <w:b/>
          <w:bCs/>
        </w:rPr>
        <w:t>§ 3</w:t>
      </w:r>
    </w:p>
    <w:p w:rsidR="00DD372B" w:rsidRDefault="00DD372B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>
        <w:t>Uchwała wchodzi w życie z dniem podjęcia.</w:t>
      </w:r>
    </w:p>
    <w:p w:rsidR="00DD372B" w:rsidRDefault="00DD372B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D372B" w:rsidRDefault="00DD372B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D372B" w:rsidRDefault="00DD372B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D372B" w:rsidRDefault="00DD372B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D372B" w:rsidRDefault="00DD372B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D372B" w:rsidRDefault="00DD372B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D372B" w:rsidRDefault="00DD372B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D372B" w:rsidRPr="00E902FC" w:rsidRDefault="00DD372B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DD372B" w:rsidRPr="00E902FC" w:rsidRDefault="00DD372B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DD372B" w:rsidRDefault="00DD372B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DD372B" w:rsidRDefault="00DD372B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DD372B" w:rsidRPr="00E902FC" w:rsidRDefault="00DD372B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DD372B" w:rsidRPr="00E902FC" w:rsidRDefault="00DD372B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DD372B" w:rsidRPr="00E902FC" w:rsidRDefault="00DD372B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  <w:r w:rsidRPr="00E902FC">
        <w:rPr>
          <w:b/>
          <w:bCs/>
        </w:rPr>
        <w:t>Uzasadnienie</w:t>
      </w:r>
    </w:p>
    <w:p w:rsidR="00DD372B" w:rsidRDefault="00DD372B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D372B" w:rsidRDefault="00DD372B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>Zmiany wprowadzone niniejszą uchwałą aktualizują pierwotne założenia prognozy wynikające z podjętej w dniu 21 grudnia 2020 r. uchwały Rady Gminy Kamieniec Ząbkowicki nr XXVI/210/2020. Dane dla roku 2021 w zakresie dochodów, wydatków, wyniku budżetu, przychodów ulegają zmianie i są tożsame z ustaleniami planistycznymi budżetu Gminy. Konsekwencją wprowadzonych zmian są również zmiany wskaźników zadłużenia.</w:t>
      </w:r>
    </w:p>
    <w:p w:rsidR="00DD372B" w:rsidRDefault="00DD372B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>W załączniku nr 2 do niniejszej uchwały dokonano aktualizacji limitów zobowiązań i kwoty wydatków w poszczególnych latach na przedsięwzięciach dotyczących obsługi i prowadzenia punktu selektywnej zbiórki odpadów komunalnych, odbioru, zagospodarowania i wywozu nieczystości komunalnych z terenu Gminy oraz przedsięwzięć „Szlak Marianny Orańskiej ścieżką rozwoju gmin polsko-czeskiego pogranicza” i „Nowa jakość zwiedzania w romantycznym zespole pałacowo-parkowym w Kamieńcu Ząbkowickim”.</w:t>
      </w:r>
    </w:p>
    <w:p w:rsidR="00DD372B" w:rsidRDefault="00DD372B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DD372B" w:rsidRDefault="00DD372B" w:rsidP="00DD372B"/>
    <w:p w:rsidR="00DD372B" w:rsidRDefault="00DD372B">
      <w:pPr>
        <w:rPr>
          <w:b/>
          <w:bCs/>
          <w:sz w:val="18"/>
          <w:szCs w:val="18"/>
        </w:rPr>
      </w:pPr>
    </w:p>
    <w:p w:rsidR="00DD372B" w:rsidRDefault="00DD372B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</w:t>
      </w:r>
    </w:p>
    <w:p w:rsidR="00DD372B" w:rsidRDefault="00DD372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DD372B" w:rsidRDefault="00DD372B">
      <w:pPr>
        <w:rPr>
          <w:b/>
          <w:bCs/>
          <w:sz w:val="18"/>
          <w:szCs w:val="18"/>
        </w:rPr>
      </w:pPr>
    </w:p>
    <w:p w:rsidR="00DD372B" w:rsidRDefault="00DD372B" w:rsidP="00DD372B">
      <w:r>
        <w:rPr>
          <w:sz w:val="18"/>
          <w:szCs w:val="18"/>
        </w:rPr>
        <w:t xml:space="preserve">                                                                                                                            Załącznik Nr 2 do Zarządzenia Nr  61/2021</w:t>
      </w:r>
    </w:p>
    <w:p w:rsidR="00DD372B" w:rsidRDefault="00DD372B" w:rsidP="00DD372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DD372B" w:rsidRDefault="00DD372B" w:rsidP="00DD372B">
      <w:r>
        <w:rPr>
          <w:sz w:val="18"/>
          <w:szCs w:val="18"/>
        </w:rPr>
        <w:t xml:space="preserve">                                                                                                                            z dnia 22 lutego 2021 r. </w:t>
      </w:r>
    </w:p>
    <w:p w:rsidR="00DD372B" w:rsidRDefault="00DD372B" w:rsidP="00DD3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</w:p>
    <w:p w:rsidR="00DD372B" w:rsidRDefault="00DD372B" w:rsidP="00DD3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</w:p>
    <w:p w:rsidR="00DD372B" w:rsidRDefault="00DD372B" w:rsidP="00DD3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</w:p>
    <w:p w:rsidR="00DD372B" w:rsidRPr="00391621" w:rsidRDefault="00DD372B" w:rsidP="00DD3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U C H W A Ł A  nr  ……..</w:t>
      </w:r>
      <w:r w:rsidRPr="00391621">
        <w:rPr>
          <w:b/>
          <w:bCs/>
        </w:rPr>
        <w:t>/2021</w:t>
      </w:r>
    </w:p>
    <w:p w:rsidR="00DD372B" w:rsidRPr="00602CB9" w:rsidRDefault="00DD372B" w:rsidP="00DD372B">
      <w:pPr>
        <w:autoSpaceDE w:val="0"/>
        <w:autoSpaceDN w:val="0"/>
        <w:adjustRightInd w:val="0"/>
        <w:jc w:val="center"/>
        <w:rPr>
          <w:b/>
          <w:bCs/>
        </w:rPr>
      </w:pPr>
      <w:r w:rsidRPr="00602CB9">
        <w:rPr>
          <w:b/>
          <w:bCs/>
        </w:rPr>
        <w:t>Rady Miejskiej w Kamieńcu Ząbkowickim</w:t>
      </w:r>
    </w:p>
    <w:p w:rsidR="00DD372B" w:rsidRPr="00122D0A" w:rsidRDefault="00DD372B" w:rsidP="00DD372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z dnia …………..</w:t>
      </w:r>
    </w:p>
    <w:p w:rsidR="00DD372B" w:rsidRPr="002C1EEC" w:rsidRDefault="00DD372B" w:rsidP="00DD372B">
      <w:pPr>
        <w:ind w:left="-180"/>
        <w:rPr>
          <w:b/>
        </w:rPr>
      </w:pPr>
    </w:p>
    <w:p w:rsidR="00DD372B" w:rsidRPr="002C1EEC" w:rsidRDefault="00DD372B" w:rsidP="00DD372B">
      <w:pPr>
        <w:ind w:left="-180"/>
        <w:rPr>
          <w:b/>
        </w:rPr>
      </w:pPr>
    </w:p>
    <w:p w:rsidR="00DD372B" w:rsidRPr="002C1EEC" w:rsidRDefault="00DD372B" w:rsidP="00DD372B">
      <w:pPr>
        <w:ind w:left="-180"/>
      </w:pPr>
      <w:r w:rsidRPr="002C1EEC">
        <w:rPr>
          <w:b/>
        </w:rPr>
        <w:t xml:space="preserve">w sprawie </w:t>
      </w:r>
      <w:r w:rsidRPr="002C1EEC">
        <w:t xml:space="preserve">wprowadzenia zmian w budżecie gminy na rok </w:t>
      </w:r>
      <w:r>
        <w:t>2021</w:t>
      </w:r>
      <w:r w:rsidRPr="002C1EEC">
        <w:t>.</w:t>
      </w:r>
    </w:p>
    <w:p w:rsidR="00DD372B" w:rsidRPr="00857E79" w:rsidRDefault="00DD372B" w:rsidP="00DD372B">
      <w:pPr>
        <w:ind w:left="-180"/>
      </w:pPr>
    </w:p>
    <w:p w:rsidR="00DD372B" w:rsidRPr="00857E79" w:rsidRDefault="00DD372B" w:rsidP="00DD372B">
      <w:pPr>
        <w:ind w:left="-180"/>
      </w:pPr>
    </w:p>
    <w:p w:rsidR="00DD372B" w:rsidRPr="00B867BB" w:rsidRDefault="00DD372B" w:rsidP="00DD372B">
      <w:pPr>
        <w:ind w:left="-180" w:firstLine="709"/>
        <w:jc w:val="both"/>
      </w:pPr>
      <w:r w:rsidRPr="00857E79">
        <w:t xml:space="preserve">Na podstawie art.18 ust.2 </w:t>
      </w:r>
      <w:proofErr w:type="spellStart"/>
      <w:r w:rsidRPr="00857E79">
        <w:t>pkt</w:t>
      </w:r>
      <w:proofErr w:type="spellEnd"/>
      <w:r w:rsidRPr="00857E79">
        <w:t xml:space="preserve"> 4 ustawy z dnia 8 marca 1990 r. o samorządzie gminnym (</w:t>
      </w:r>
      <w:proofErr w:type="spellStart"/>
      <w:r w:rsidRPr="00857E79">
        <w:t>t.j</w:t>
      </w:r>
      <w:proofErr w:type="spellEnd"/>
      <w:r w:rsidRPr="00857E79">
        <w:t xml:space="preserve">. </w:t>
      </w:r>
      <w:proofErr w:type="spellStart"/>
      <w:r w:rsidRPr="00857E79">
        <w:t>Dz.U</w:t>
      </w:r>
      <w:proofErr w:type="spellEnd"/>
      <w:r w:rsidRPr="00857E79">
        <w:t>. z 2020 r. poz. 713 ze zm.) oraz art.212 ust.1 ustawy z dnia 27 sierpnia 2009 r. o finansach publicznych (</w:t>
      </w:r>
      <w:proofErr w:type="spellStart"/>
      <w:r w:rsidRPr="00857E79">
        <w:t>t.j</w:t>
      </w:r>
      <w:proofErr w:type="spellEnd"/>
      <w:r w:rsidRPr="00857E79">
        <w:t xml:space="preserve">. </w:t>
      </w:r>
      <w:proofErr w:type="spellStart"/>
      <w:r w:rsidRPr="00857E79">
        <w:t>Dz.U</w:t>
      </w:r>
      <w:proofErr w:type="spellEnd"/>
      <w:r w:rsidRPr="00857E79">
        <w:t xml:space="preserve">. z 2019 r. poz. 869 ze zm.) </w:t>
      </w:r>
      <w:r w:rsidRPr="00B867BB">
        <w:t>Rada Miejska w Kamieńcu Ząbkowickim uchw</w:t>
      </w:r>
      <w:r w:rsidRPr="00B867BB">
        <w:t>a</w:t>
      </w:r>
      <w:r w:rsidRPr="00B867BB">
        <w:t>la co następuje:</w:t>
      </w:r>
    </w:p>
    <w:p w:rsidR="00DD372B" w:rsidRPr="00592B65" w:rsidRDefault="00DD372B" w:rsidP="00DD372B">
      <w:pPr>
        <w:spacing w:before="240" w:after="240"/>
        <w:ind w:left="-180"/>
        <w:jc w:val="center"/>
        <w:rPr>
          <w:b/>
        </w:rPr>
      </w:pPr>
      <w:r w:rsidRPr="00592B65">
        <w:rPr>
          <w:b/>
        </w:rPr>
        <w:t>§ 1</w:t>
      </w:r>
    </w:p>
    <w:p w:rsidR="00DD372B" w:rsidRPr="00592B65" w:rsidRDefault="00DD372B" w:rsidP="00DD372B">
      <w:pPr>
        <w:tabs>
          <w:tab w:val="decimal" w:pos="8280"/>
        </w:tabs>
        <w:ind w:left="-180"/>
        <w:jc w:val="both"/>
      </w:pPr>
      <w:r w:rsidRPr="00592B65">
        <w:t>Zmienia się plan dochodów budżetu gminy zgodnie z załącznikiem nr 1 do uchwały.</w:t>
      </w:r>
    </w:p>
    <w:p w:rsidR="00DD372B" w:rsidRPr="00592B65" w:rsidRDefault="00DD372B" w:rsidP="00DD372B">
      <w:pPr>
        <w:spacing w:before="240" w:after="240"/>
        <w:ind w:left="-180"/>
        <w:jc w:val="center"/>
        <w:rPr>
          <w:b/>
        </w:rPr>
      </w:pPr>
      <w:r w:rsidRPr="00592B65">
        <w:rPr>
          <w:b/>
        </w:rPr>
        <w:t>§ 2</w:t>
      </w:r>
    </w:p>
    <w:p w:rsidR="00DD372B" w:rsidRPr="00592B65" w:rsidRDefault="00DD372B" w:rsidP="00DD372B">
      <w:pPr>
        <w:tabs>
          <w:tab w:val="decimal" w:pos="8280"/>
        </w:tabs>
        <w:ind w:left="-180"/>
        <w:jc w:val="both"/>
      </w:pPr>
      <w:r w:rsidRPr="00592B65">
        <w:t>Zmienia się plan wydatków budżetu gminy zgodnie z załącznikiem nr 2 do uchwały.</w:t>
      </w:r>
    </w:p>
    <w:p w:rsidR="00DD372B" w:rsidRPr="00592B65" w:rsidRDefault="00DD372B" w:rsidP="00DD372B">
      <w:pPr>
        <w:spacing w:before="240" w:after="240"/>
        <w:ind w:left="-180"/>
        <w:jc w:val="center"/>
        <w:rPr>
          <w:b/>
        </w:rPr>
      </w:pPr>
      <w:r w:rsidRPr="00592B65">
        <w:rPr>
          <w:b/>
        </w:rPr>
        <w:t>§ 3</w:t>
      </w:r>
    </w:p>
    <w:p w:rsidR="00DD372B" w:rsidRPr="00592B65" w:rsidRDefault="00DD372B" w:rsidP="00DD372B">
      <w:pPr>
        <w:tabs>
          <w:tab w:val="right" w:pos="9350"/>
        </w:tabs>
        <w:ind w:left="-180" w:right="10"/>
        <w:jc w:val="both"/>
      </w:pPr>
      <w:r w:rsidRPr="00592B65">
        <w:rPr>
          <w:bCs/>
        </w:rPr>
        <w:t>1. Ustala się łączną kwotę planowanych dochodów budżetu gminy w wysokości 36 892</w:t>
      </w:r>
      <w:r>
        <w:rPr>
          <w:bCs/>
        </w:rPr>
        <w:t> </w:t>
      </w:r>
      <w:r w:rsidRPr="00592B65">
        <w:rPr>
          <w:bCs/>
        </w:rPr>
        <w:t>131</w:t>
      </w:r>
      <w:r>
        <w:rPr>
          <w:bCs/>
        </w:rPr>
        <w:t>,00</w:t>
      </w:r>
      <w:r w:rsidRPr="00592B65">
        <w:rPr>
          <w:bCs/>
        </w:rPr>
        <w:t xml:space="preserve"> zł, </w:t>
      </w:r>
      <w:r w:rsidRPr="00592B65">
        <w:t>z tego:</w:t>
      </w:r>
    </w:p>
    <w:p w:rsidR="00DD372B" w:rsidRPr="00592B65" w:rsidRDefault="00DD372B" w:rsidP="00DD372B">
      <w:pPr>
        <w:tabs>
          <w:tab w:val="right" w:pos="8602"/>
        </w:tabs>
        <w:spacing w:before="120"/>
        <w:ind w:left="-180" w:right="10" w:firstLine="187"/>
      </w:pPr>
      <w:r w:rsidRPr="00592B65">
        <w:t xml:space="preserve">1) dochody bieżące </w:t>
      </w:r>
      <w:r w:rsidRPr="00592B65">
        <w:tab/>
        <w:t>34 239 813,00 zł</w:t>
      </w:r>
    </w:p>
    <w:p w:rsidR="00DD372B" w:rsidRPr="00592B65" w:rsidRDefault="00DD372B" w:rsidP="00DD372B">
      <w:pPr>
        <w:tabs>
          <w:tab w:val="right" w:pos="8602"/>
        </w:tabs>
        <w:ind w:left="-180" w:right="10" w:firstLine="187"/>
      </w:pPr>
      <w:r w:rsidRPr="00592B65">
        <w:t>2) dochody majątkowe</w:t>
      </w:r>
      <w:r w:rsidRPr="00592B65">
        <w:tab/>
        <w:t>2 652 318,00 zł.</w:t>
      </w:r>
    </w:p>
    <w:p w:rsidR="00DD372B" w:rsidRPr="00592B65" w:rsidRDefault="00DD372B" w:rsidP="00DD372B">
      <w:pPr>
        <w:tabs>
          <w:tab w:val="right" w:pos="9350"/>
        </w:tabs>
        <w:spacing w:before="120"/>
        <w:ind w:left="-180" w:right="11"/>
        <w:jc w:val="both"/>
      </w:pPr>
      <w:r w:rsidRPr="00592B65">
        <w:rPr>
          <w:bCs/>
        </w:rPr>
        <w:t xml:space="preserve">2. Ustala się łączną kwotę planowanych wydatków budżetu gminy w wysokości 44 372 971,00 zł, </w:t>
      </w:r>
      <w:r w:rsidRPr="00592B65">
        <w:t>z tego:</w:t>
      </w:r>
    </w:p>
    <w:p w:rsidR="00DD372B" w:rsidRPr="007E430F" w:rsidRDefault="00DD372B" w:rsidP="00DD372B">
      <w:pPr>
        <w:tabs>
          <w:tab w:val="right" w:pos="8602"/>
        </w:tabs>
        <w:spacing w:before="120"/>
        <w:ind w:left="-180" w:right="10" w:firstLine="187"/>
      </w:pPr>
      <w:r w:rsidRPr="007E430F">
        <w:t xml:space="preserve">1) wydatki bieżące </w:t>
      </w:r>
      <w:r w:rsidRPr="007E430F">
        <w:tab/>
        <w:t>32 959 664,00 zł</w:t>
      </w:r>
    </w:p>
    <w:p w:rsidR="00DD372B" w:rsidRPr="007E430F" w:rsidRDefault="00DD372B" w:rsidP="00DD372B">
      <w:pPr>
        <w:tabs>
          <w:tab w:val="right" w:pos="8602"/>
        </w:tabs>
        <w:ind w:left="-180" w:right="10" w:firstLine="187"/>
      </w:pPr>
      <w:r w:rsidRPr="007E430F">
        <w:t>2) wydatki majątkowe</w:t>
      </w:r>
      <w:r w:rsidRPr="007E430F">
        <w:tab/>
        <w:t>11 413 307,00 zł.</w:t>
      </w:r>
    </w:p>
    <w:p w:rsidR="00DD372B" w:rsidRPr="006C12AB" w:rsidRDefault="00DD372B" w:rsidP="00DD372B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6C12AB">
        <w:rPr>
          <w:bCs/>
        </w:rPr>
        <w:t>3. Ustala się deficyt budżetu gminy w wysokości 7 480 840,00 zł.</w:t>
      </w:r>
    </w:p>
    <w:p w:rsidR="00DD372B" w:rsidRPr="00F85219" w:rsidRDefault="00DD372B" w:rsidP="00DD372B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F85219">
        <w:rPr>
          <w:bCs/>
        </w:rPr>
        <w:t>4. Deficyt budżetu w kwocie 7 480 840,00 zł sfinansowany zostanie z wolnych środków i niewyk</w:t>
      </w:r>
      <w:r w:rsidRPr="00F85219">
        <w:rPr>
          <w:bCs/>
        </w:rPr>
        <w:t>o</w:t>
      </w:r>
      <w:r w:rsidRPr="00F85219">
        <w:rPr>
          <w:bCs/>
        </w:rPr>
        <w:t>rzystanych środków pieniężnych na rachunku bieżącym budżetu, wynikających z rozliczenia dochodów i wydatków nimi finansowanych związanych ze szczególnymi zasadami wykonywania budż</w:t>
      </w:r>
      <w:r w:rsidRPr="00F85219">
        <w:rPr>
          <w:bCs/>
        </w:rPr>
        <w:t>e</w:t>
      </w:r>
      <w:r w:rsidRPr="00F85219">
        <w:rPr>
          <w:bCs/>
        </w:rPr>
        <w:t>tu określonymi w odrębnych ustawach.</w:t>
      </w:r>
    </w:p>
    <w:p w:rsidR="00DD372B" w:rsidRPr="00F85219" w:rsidRDefault="00DD372B" w:rsidP="00DD372B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F85219">
        <w:rPr>
          <w:bCs/>
        </w:rPr>
        <w:t>5. Ustala się łączne przychody budżetu gminy w wysokości 8 174 940,00 zł i łączne rozchody budżetu gm</w:t>
      </w:r>
      <w:r w:rsidRPr="00F85219">
        <w:rPr>
          <w:bCs/>
        </w:rPr>
        <w:t>i</w:t>
      </w:r>
      <w:r w:rsidRPr="00F85219">
        <w:rPr>
          <w:bCs/>
        </w:rPr>
        <w:t>ny w wysokości 694 100 zł, zgodnie z załącznikiem nr 3 do uchwały.</w:t>
      </w:r>
    </w:p>
    <w:p w:rsidR="00DD372B" w:rsidRPr="008724A9" w:rsidRDefault="00DD372B" w:rsidP="00DD372B">
      <w:pPr>
        <w:spacing w:before="240" w:after="240"/>
        <w:ind w:left="-180"/>
        <w:jc w:val="center"/>
        <w:rPr>
          <w:b/>
        </w:rPr>
      </w:pPr>
      <w:r w:rsidRPr="008724A9">
        <w:rPr>
          <w:b/>
        </w:rPr>
        <w:t>§ 4</w:t>
      </w:r>
    </w:p>
    <w:p w:rsidR="00DD372B" w:rsidRPr="00886FFA" w:rsidRDefault="00DD372B" w:rsidP="00DD372B">
      <w:pPr>
        <w:ind w:left="-180"/>
        <w:jc w:val="both"/>
        <w:rPr>
          <w:bCs/>
        </w:rPr>
      </w:pPr>
      <w:r w:rsidRPr="00886FFA">
        <w:t xml:space="preserve">Załącznik nr </w:t>
      </w:r>
      <w:r>
        <w:t>3</w:t>
      </w:r>
      <w:r w:rsidRPr="00886FFA">
        <w:t xml:space="preserve"> do uchwały nr </w:t>
      </w:r>
      <w:r w:rsidRPr="00627BAE">
        <w:t>XXIX/222/2021</w:t>
      </w:r>
      <w:r>
        <w:t xml:space="preserve"> Rady Gminy Kamieniec Ząbkowicki z dnia 29 stycznia 2021 r.</w:t>
      </w:r>
      <w:r w:rsidRPr="00886FFA">
        <w:t xml:space="preserve"> </w:t>
      </w:r>
      <w:r w:rsidRPr="00627BAE">
        <w:t>w sprawie wprowadzenia zmian w budżecie gminy na rok 2021</w:t>
      </w:r>
      <w:r w:rsidRPr="00886FFA">
        <w:t>, określający w</w:t>
      </w:r>
      <w:r w:rsidRPr="00886FFA">
        <w:t>y</w:t>
      </w:r>
      <w:r w:rsidRPr="00886FFA">
        <w:t>datki majątkowe w podziale na poszczególne zadania inwestycyjne planowane do real</w:t>
      </w:r>
      <w:r w:rsidRPr="00886FFA">
        <w:t>i</w:t>
      </w:r>
      <w:r w:rsidRPr="00886FFA">
        <w:t xml:space="preserve">zacji przez Gminę </w:t>
      </w:r>
      <w:r>
        <w:t>Kamieniec Ząbkowicki w roku 2021</w:t>
      </w:r>
      <w:r w:rsidRPr="00886FFA">
        <w:t xml:space="preserve">, zastępuje </w:t>
      </w:r>
      <w:r w:rsidRPr="00886FFA">
        <w:rPr>
          <w:bCs/>
        </w:rPr>
        <w:t>się załącznikiem nr 4 do n</w:t>
      </w:r>
      <w:r w:rsidRPr="00886FFA">
        <w:rPr>
          <w:bCs/>
        </w:rPr>
        <w:t>i</w:t>
      </w:r>
      <w:r w:rsidRPr="00886FFA">
        <w:rPr>
          <w:bCs/>
        </w:rPr>
        <w:t>niejszej uchwały.</w:t>
      </w:r>
    </w:p>
    <w:p w:rsidR="00F367FB" w:rsidRDefault="00F367FB" w:rsidP="00DD372B">
      <w:pPr>
        <w:spacing w:before="240" w:after="240"/>
        <w:ind w:left="-180"/>
        <w:jc w:val="center"/>
        <w:rPr>
          <w:b/>
        </w:rPr>
      </w:pPr>
    </w:p>
    <w:p w:rsidR="00DD372B" w:rsidRPr="00544AFA" w:rsidRDefault="00DD372B" w:rsidP="00DD372B">
      <w:pPr>
        <w:spacing w:before="240" w:after="240"/>
        <w:ind w:left="-180"/>
        <w:jc w:val="center"/>
        <w:rPr>
          <w:b/>
        </w:rPr>
      </w:pPr>
      <w:r>
        <w:rPr>
          <w:b/>
        </w:rPr>
        <w:lastRenderedPageBreak/>
        <w:t>§ 5</w:t>
      </w:r>
    </w:p>
    <w:p w:rsidR="00DD372B" w:rsidRPr="00886FFA" w:rsidRDefault="00DD372B" w:rsidP="00DD372B">
      <w:pPr>
        <w:ind w:left="-180"/>
        <w:jc w:val="both"/>
        <w:rPr>
          <w:bCs/>
        </w:rPr>
      </w:pPr>
      <w:r w:rsidRPr="00886FFA">
        <w:t xml:space="preserve">Załącznik nr </w:t>
      </w:r>
      <w:r>
        <w:t>9</w:t>
      </w:r>
      <w:r w:rsidRPr="00886FFA">
        <w:t xml:space="preserve"> do uchwały nr </w:t>
      </w:r>
      <w:r>
        <w:t>XXVI/211/2020 Rady Gminy Kamieniec Ząbkowicki z dnia 21 grudnia 2020 r.</w:t>
      </w:r>
      <w:r w:rsidRPr="00886FFA">
        <w:t xml:space="preserve"> </w:t>
      </w:r>
      <w:r w:rsidRPr="00985473">
        <w:t>w sprawie budżetu Gminy Kamieniec Ząbkowicki na rok 2021</w:t>
      </w:r>
      <w:r w:rsidRPr="00886FFA">
        <w:t xml:space="preserve">, określający </w:t>
      </w:r>
      <w:r>
        <w:t>plan przychodów i kosztów samorządowych zakładów budżetowych Gminy Kamieniec Ząbkowicki na rok 2021</w:t>
      </w:r>
      <w:r w:rsidRPr="00886FFA">
        <w:t xml:space="preserve">, zastępuje </w:t>
      </w:r>
      <w:r w:rsidRPr="00886FFA">
        <w:rPr>
          <w:bCs/>
        </w:rPr>
        <w:t xml:space="preserve">się załącznikiem nr </w:t>
      </w:r>
      <w:r>
        <w:rPr>
          <w:bCs/>
        </w:rPr>
        <w:t>5</w:t>
      </w:r>
      <w:r w:rsidRPr="00886FFA">
        <w:rPr>
          <w:bCs/>
        </w:rPr>
        <w:t xml:space="preserve"> do niniejszej uchw</w:t>
      </w:r>
      <w:r w:rsidRPr="00886FFA">
        <w:rPr>
          <w:bCs/>
        </w:rPr>
        <w:t>a</w:t>
      </w:r>
      <w:r w:rsidRPr="00886FFA">
        <w:rPr>
          <w:bCs/>
        </w:rPr>
        <w:t>ły.</w:t>
      </w:r>
    </w:p>
    <w:p w:rsidR="00DD372B" w:rsidRPr="00544AFA" w:rsidRDefault="00DD372B" w:rsidP="00DD372B">
      <w:pPr>
        <w:spacing w:before="240" w:after="240"/>
        <w:ind w:left="-180"/>
        <w:jc w:val="center"/>
        <w:rPr>
          <w:b/>
        </w:rPr>
      </w:pPr>
      <w:r>
        <w:rPr>
          <w:b/>
        </w:rPr>
        <w:t>§ 6</w:t>
      </w:r>
    </w:p>
    <w:p w:rsidR="00DD372B" w:rsidRPr="00A127BE" w:rsidRDefault="00DD372B" w:rsidP="00DD372B">
      <w:pPr>
        <w:ind w:left="-180"/>
        <w:jc w:val="both"/>
      </w:pPr>
      <w:r w:rsidRPr="00D51092">
        <w:t>Wykonanie uchwały powierza się Burmistrzowi Kamieńca Ząbkowickiego.</w:t>
      </w:r>
    </w:p>
    <w:p w:rsidR="00DD372B" w:rsidRPr="00544AFA" w:rsidRDefault="00DD372B" w:rsidP="00DD372B">
      <w:pPr>
        <w:spacing w:before="240" w:after="240"/>
        <w:ind w:left="-180"/>
        <w:jc w:val="center"/>
        <w:rPr>
          <w:b/>
        </w:rPr>
      </w:pPr>
      <w:r>
        <w:rPr>
          <w:b/>
        </w:rPr>
        <w:t>§ 7</w:t>
      </w:r>
    </w:p>
    <w:p w:rsidR="00DD372B" w:rsidRPr="00A127BE" w:rsidRDefault="00DD372B" w:rsidP="00DD372B">
      <w:pPr>
        <w:ind w:left="-180"/>
        <w:jc w:val="both"/>
      </w:pPr>
      <w:r w:rsidRPr="00A127BE">
        <w:t>Uchwała wchodzi w życie z dniem podjęcia.</w:t>
      </w:r>
    </w:p>
    <w:p w:rsidR="00F367FB" w:rsidRDefault="00DD372B" w:rsidP="00DD372B">
      <w:pPr>
        <w:ind w:left="-180"/>
        <w:jc w:val="center"/>
        <w:rPr>
          <w:b/>
          <w:color w:val="FF0000"/>
        </w:rPr>
      </w:pPr>
      <w:r w:rsidRPr="00571AF1">
        <w:rPr>
          <w:b/>
          <w:color w:val="FF0000"/>
        </w:rPr>
        <w:br w:type="page"/>
      </w:r>
    </w:p>
    <w:p w:rsidR="00F367FB" w:rsidRDefault="00F367FB" w:rsidP="00DD372B">
      <w:pPr>
        <w:ind w:left="-180"/>
        <w:jc w:val="center"/>
        <w:rPr>
          <w:b/>
          <w:color w:val="FF0000"/>
        </w:rPr>
      </w:pPr>
    </w:p>
    <w:p w:rsidR="00F367FB" w:rsidRDefault="00F367FB" w:rsidP="00DD372B">
      <w:pPr>
        <w:ind w:left="-180"/>
        <w:jc w:val="center"/>
        <w:rPr>
          <w:b/>
          <w:color w:val="FF0000"/>
        </w:rPr>
      </w:pPr>
    </w:p>
    <w:p w:rsidR="00DD372B" w:rsidRPr="007E0D16" w:rsidRDefault="00DD372B" w:rsidP="00DD372B">
      <w:pPr>
        <w:ind w:left="-180"/>
        <w:jc w:val="center"/>
        <w:rPr>
          <w:b/>
        </w:rPr>
      </w:pPr>
      <w:r w:rsidRPr="007E0D16">
        <w:rPr>
          <w:b/>
        </w:rPr>
        <w:t>Uzasadnienie</w:t>
      </w:r>
    </w:p>
    <w:p w:rsidR="00DD372B" w:rsidRPr="007E0D16" w:rsidRDefault="00DD372B" w:rsidP="00DD372B">
      <w:pPr>
        <w:tabs>
          <w:tab w:val="decimal" w:pos="8280"/>
        </w:tabs>
        <w:ind w:left="-180"/>
        <w:rPr>
          <w:b/>
        </w:rPr>
      </w:pPr>
    </w:p>
    <w:p w:rsidR="00DD372B" w:rsidRPr="007E0D16" w:rsidRDefault="00DD372B" w:rsidP="00DD372B">
      <w:pPr>
        <w:tabs>
          <w:tab w:val="num" w:pos="360"/>
          <w:tab w:val="decimal" w:pos="8280"/>
        </w:tabs>
        <w:ind w:left="360" w:hanging="360"/>
        <w:jc w:val="both"/>
      </w:pPr>
      <w:r w:rsidRPr="007E0D16">
        <w:t>Zmiany wprowadzone niniejszą uchwałą dotyczą w głównej mierze:</w:t>
      </w:r>
    </w:p>
    <w:p w:rsidR="00DD372B" w:rsidRDefault="00DD372B" w:rsidP="00DD372B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zmiany w dz. 630 planu wydatków na zadaniu „Szlak Marianny Orańskiej ścieżką rozwoju gmin polsko-czeskiego pogranicza”;</w:t>
      </w:r>
    </w:p>
    <w:p w:rsidR="00DD372B" w:rsidRPr="0083518B" w:rsidRDefault="00DD372B" w:rsidP="00DD372B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83518B">
        <w:t>zmiany planu wydatków w dz. 700, tj. zwiększenia dotacji przedmiotowej dla zakładu budż</w:t>
      </w:r>
      <w:r w:rsidRPr="0083518B">
        <w:t>e</w:t>
      </w:r>
      <w:r w:rsidRPr="0083518B">
        <w:t>towego (ZUK) wynikającego z rozliczenia dotacji za rok ubiegły</w:t>
      </w:r>
      <w:r>
        <w:t>;</w:t>
      </w:r>
    </w:p>
    <w:p w:rsidR="00DD372B" w:rsidRPr="00627BAE" w:rsidRDefault="00DD372B" w:rsidP="00DD372B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zmiany w dz. 750 planu dochodów i wydatków w związku z przyznaniem dotacji na realiz</w:t>
      </w:r>
      <w:r>
        <w:t>a</w:t>
      </w:r>
      <w:r>
        <w:t>cję Narodowego Spisu Powszechnego Ludności i Mieszkań w 2021 r.;</w:t>
      </w:r>
    </w:p>
    <w:p w:rsidR="00DD372B" w:rsidRDefault="00DD372B" w:rsidP="00DD372B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424F91">
        <w:t>zmniejszenia w dz. 758 planu częśc</w:t>
      </w:r>
      <w:r>
        <w:t>i oświatowej subwencji ogólnej w związku z pismem M</w:t>
      </w:r>
      <w:r>
        <w:t>i</w:t>
      </w:r>
      <w:r>
        <w:t>nistra Finansów, Funduszy i Polityki Regionalnej</w:t>
      </w:r>
      <w:r w:rsidRPr="00424F91">
        <w:t>;</w:t>
      </w:r>
    </w:p>
    <w:p w:rsidR="00DD372B" w:rsidRDefault="00DD372B" w:rsidP="00DD372B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zmiany w dz. 921 klasyfikacji budżetowej dla zadania „</w:t>
      </w:r>
      <w:r w:rsidRPr="002D112C">
        <w:t>Nowa jakość zwiedzania w roma</w:t>
      </w:r>
      <w:r w:rsidRPr="002D112C">
        <w:t>n</w:t>
      </w:r>
      <w:r w:rsidRPr="002D112C">
        <w:t>tycznym zespole pałacowo-parkowym w Kamieńcu Ząbkowickim</w:t>
      </w:r>
      <w:r>
        <w:t>” oraz jednoczesnego zwiększenia planu wydatków na tym zadaniu;</w:t>
      </w:r>
    </w:p>
    <w:p w:rsidR="00DD372B" w:rsidRPr="002864D1" w:rsidRDefault="00DD372B" w:rsidP="00DD372B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661F86">
        <w:t>aktualizacji planu przychodów i kosztów samorządowych zakładów budżetowych Gminy Kamieniec Ząbko</w:t>
      </w:r>
      <w:r>
        <w:t>wicki na rok 2021</w:t>
      </w:r>
      <w:r w:rsidRPr="00661F86">
        <w:t>.</w:t>
      </w:r>
      <w:r w:rsidRPr="00BF22DB">
        <w:tab/>
      </w:r>
      <w:r w:rsidRPr="00BF22DB">
        <w:tab/>
      </w:r>
    </w:p>
    <w:p w:rsidR="00DD372B" w:rsidRPr="00593A74" w:rsidRDefault="00DD372B" w:rsidP="00DD372B">
      <w:pPr>
        <w:tabs>
          <w:tab w:val="decimal" w:pos="8280"/>
        </w:tabs>
        <w:ind w:left="-180"/>
        <w:jc w:val="both"/>
      </w:pPr>
    </w:p>
    <w:p w:rsidR="00DD372B" w:rsidRPr="00593A74" w:rsidRDefault="00DD372B" w:rsidP="00DD372B">
      <w:pPr>
        <w:tabs>
          <w:tab w:val="decimal" w:pos="8280"/>
        </w:tabs>
        <w:ind w:left="-180"/>
        <w:jc w:val="both"/>
      </w:pPr>
      <w:r w:rsidRPr="00593A74">
        <w:t>Pozostałe zmiany dotyczą urealnienia planu wydatków budżetu Gminy.</w:t>
      </w:r>
    </w:p>
    <w:p w:rsidR="00DD372B" w:rsidRPr="00593A74" w:rsidRDefault="00DD372B" w:rsidP="00DD372B">
      <w:pPr>
        <w:tabs>
          <w:tab w:val="num" w:pos="360"/>
          <w:tab w:val="decimal" w:pos="8280"/>
        </w:tabs>
        <w:ind w:left="-180"/>
        <w:jc w:val="both"/>
      </w:pPr>
    </w:p>
    <w:p w:rsidR="00DD372B" w:rsidRPr="001945A9" w:rsidRDefault="00DD372B" w:rsidP="00DD372B">
      <w:pPr>
        <w:tabs>
          <w:tab w:val="decimal" w:pos="8280"/>
        </w:tabs>
        <w:ind w:left="-180"/>
        <w:jc w:val="both"/>
      </w:pPr>
      <w:r w:rsidRPr="001945A9">
        <w:t>W związku z powyższym na przypadające do spłaty w roku 2021 kwoty rat kredytów długoterm</w:t>
      </w:r>
      <w:r w:rsidRPr="001945A9">
        <w:t>i</w:t>
      </w:r>
      <w:r w:rsidRPr="001945A9">
        <w:t>nowych w łącznej wysokości 694 100 zł przeznacza się wolne środki. Różnica pomiędzy doch</w:t>
      </w:r>
      <w:r w:rsidRPr="001945A9">
        <w:t>o</w:t>
      </w:r>
      <w:r w:rsidRPr="001945A9">
        <w:t xml:space="preserve">dami a wydatkami (deficyt budżetu) w kwocie 7 480 840 zł sfinansowana zostanie z wolnych środków i </w:t>
      </w:r>
      <w:r w:rsidRPr="001945A9">
        <w:rPr>
          <w:bCs/>
        </w:rPr>
        <w:t>niewyk</w:t>
      </w:r>
      <w:r w:rsidRPr="001945A9">
        <w:rPr>
          <w:bCs/>
        </w:rPr>
        <w:t>o</w:t>
      </w:r>
      <w:r w:rsidRPr="001945A9">
        <w:rPr>
          <w:bCs/>
        </w:rPr>
        <w:t>rzystanych środków pieniężnych na rachunku bieżącym budżetu, wynikających z rozliczenia dochodów i wydatków nimi finansowanych związanych ze szczególnymi zasadami wykonywania budżetu określonymi w odrębnych ustawach</w:t>
      </w:r>
      <w:r w:rsidRPr="001945A9">
        <w:t>.</w:t>
      </w:r>
    </w:p>
    <w:p w:rsidR="00DD372B" w:rsidRPr="00593A74" w:rsidRDefault="00DD372B" w:rsidP="00DD372B">
      <w:pPr>
        <w:tabs>
          <w:tab w:val="decimal" w:pos="8280"/>
        </w:tabs>
        <w:ind w:left="-180"/>
        <w:jc w:val="both"/>
      </w:pPr>
    </w:p>
    <w:p w:rsidR="00DD372B" w:rsidRPr="00593A74" w:rsidRDefault="00DD372B" w:rsidP="00DD372B">
      <w:pPr>
        <w:tabs>
          <w:tab w:val="decimal" w:pos="8280"/>
        </w:tabs>
        <w:ind w:left="-180"/>
        <w:jc w:val="both"/>
      </w:pPr>
      <w:r w:rsidRPr="00593A74">
        <w:t>Po dokonanych zmianach budżet Gminy przedstawia się j.n.</w:t>
      </w:r>
    </w:p>
    <w:p w:rsidR="00DD372B" w:rsidRPr="00593A74" w:rsidRDefault="00DD372B" w:rsidP="00DD372B">
      <w:pPr>
        <w:tabs>
          <w:tab w:val="decimal" w:pos="8280"/>
        </w:tabs>
        <w:ind w:left="-180"/>
        <w:jc w:val="both"/>
      </w:pPr>
    </w:p>
    <w:p w:rsidR="00DD372B" w:rsidRPr="00593A74" w:rsidRDefault="00DD372B" w:rsidP="00DD372B">
      <w:pPr>
        <w:ind w:left="-180" w:right="-180"/>
        <w:rPr>
          <w:b/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1"/>
        <w:gridCol w:w="2396"/>
        <w:gridCol w:w="1980"/>
        <w:gridCol w:w="2051"/>
      </w:tblGrid>
      <w:tr w:rsidR="00DD372B" w:rsidRPr="00627BAE" w:rsidTr="004D6B1D">
        <w:trPr>
          <w:trHeight w:val="497"/>
          <w:jc w:val="center"/>
        </w:trPr>
        <w:tc>
          <w:tcPr>
            <w:tcW w:w="2071" w:type="dxa"/>
            <w:vAlign w:val="center"/>
          </w:tcPr>
          <w:p w:rsidR="00DD372B" w:rsidRPr="00593A74" w:rsidRDefault="00DD372B" w:rsidP="004D6B1D">
            <w:pPr>
              <w:ind w:left="-180" w:right="-180"/>
              <w:jc w:val="center"/>
            </w:pPr>
            <w:r w:rsidRPr="00593A74">
              <w:t>Wyszczególnienie</w:t>
            </w:r>
          </w:p>
        </w:tc>
        <w:tc>
          <w:tcPr>
            <w:tcW w:w="2396" w:type="dxa"/>
            <w:vAlign w:val="center"/>
          </w:tcPr>
          <w:p w:rsidR="00DD372B" w:rsidRPr="00593A74" w:rsidRDefault="00DD372B" w:rsidP="004D6B1D">
            <w:pPr>
              <w:ind w:left="-180" w:right="-180"/>
              <w:jc w:val="center"/>
            </w:pPr>
            <w:r w:rsidRPr="00593A74">
              <w:t>Zapis przed zmi</w:t>
            </w:r>
            <w:r w:rsidRPr="00593A74">
              <w:t>a</w:t>
            </w:r>
            <w:r w:rsidRPr="00593A74">
              <w:t>nami</w:t>
            </w:r>
          </w:p>
        </w:tc>
        <w:tc>
          <w:tcPr>
            <w:tcW w:w="1980" w:type="dxa"/>
            <w:vAlign w:val="center"/>
          </w:tcPr>
          <w:p w:rsidR="00DD372B" w:rsidRPr="00593A74" w:rsidRDefault="00DD372B" w:rsidP="004D6B1D">
            <w:pPr>
              <w:ind w:left="-180" w:right="-180"/>
              <w:jc w:val="center"/>
            </w:pPr>
            <w:r w:rsidRPr="00593A74">
              <w:t>Zmiana</w:t>
            </w:r>
          </w:p>
        </w:tc>
        <w:tc>
          <w:tcPr>
            <w:tcW w:w="2051" w:type="dxa"/>
            <w:vAlign w:val="center"/>
          </w:tcPr>
          <w:p w:rsidR="00DD372B" w:rsidRPr="00593A74" w:rsidRDefault="00DD372B" w:rsidP="004D6B1D">
            <w:pPr>
              <w:ind w:left="-180" w:right="-180"/>
              <w:jc w:val="center"/>
            </w:pPr>
            <w:r w:rsidRPr="00593A74">
              <w:t>Zapis po zmianie</w:t>
            </w:r>
          </w:p>
        </w:tc>
      </w:tr>
      <w:tr w:rsidR="00DD372B" w:rsidRPr="00627BAE" w:rsidTr="004D6B1D">
        <w:trPr>
          <w:jc w:val="center"/>
        </w:trPr>
        <w:tc>
          <w:tcPr>
            <w:tcW w:w="2071" w:type="dxa"/>
          </w:tcPr>
          <w:p w:rsidR="00DD372B" w:rsidRPr="00593A74" w:rsidRDefault="00DD372B" w:rsidP="004D6B1D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593A7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96" w:type="dxa"/>
          </w:tcPr>
          <w:p w:rsidR="00DD372B" w:rsidRPr="00593A74" w:rsidRDefault="00DD372B" w:rsidP="004D6B1D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593A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980" w:type="dxa"/>
          </w:tcPr>
          <w:p w:rsidR="00DD372B" w:rsidRPr="00593A74" w:rsidRDefault="00DD372B" w:rsidP="004D6B1D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593A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051" w:type="dxa"/>
          </w:tcPr>
          <w:p w:rsidR="00DD372B" w:rsidRPr="00593A74" w:rsidRDefault="00DD372B" w:rsidP="004D6B1D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593A74">
              <w:rPr>
                <w:b/>
                <w:sz w:val="18"/>
                <w:szCs w:val="18"/>
              </w:rPr>
              <w:t>4</w:t>
            </w:r>
          </w:p>
        </w:tc>
      </w:tr>
      <w:tr w:rsidR="00DD372B" w:rsidRPr="00B6627A" w:rsidTr="004D6B1D">
        <w:trPr>
          <w:jc w:val="center"/>
        </w:trPr>
        <w:tc>
          <w:tcPr>
            <w:tcW w:w="2071" w:type="dxa"/>
            <w:vAlign w:val="center"/>
          </w:tcPr>
          <w:p w:rsidR="00DD372B" w:rsidRPr="00B6627A" w:rsidRDefault="00DD372B" w:rsidP="004D6B1D">
            <w:pPr>
              <w:ind w:left="-23" w:right="-180"/>
              <w:rPr>
                <w:b/>
              </w:rPr>
            </w:pPr>
            <w:r w:rsidRPr="00B6627A">
              <w:rPr>
                <w:b/>
              </w:rPr>
              <w:t>Dochody</w:t>
            </w:r>
          </w:p>
        </w:tc>
        <w:tc>
          <w:tcPr>
            <w:tcW w:w="2396" w:type="dxa"/>
            <w:vAlign w:val="center"/>
          </w:tcPr>
          <w:p w:rsidR="00DD372B" w:rsidRPr="00B6627A" w:rsidRDefault="00DD372B" w:rsidP="004D6B1D">
            <w:pPr>
              <w:ind w:left="-180" w:right="-73"/>
              <w:jc w:val="right"/>
              <w:rPr>
                <w:b/>
              </w:rPr>
            </w:pPr>
            <w:r w:rsidRPr="00B6627A">
              <w:rPr>
                <w:b/>
              </w:rPr>
              <w:t>36 946 687,00</w:t>
            </w:r>
          </w:p>
        </w:tc>
        <w:tc>
          <w:tcPr>
            <w:tcW w:w="1980" w:type="dxa"/>
            <w:vAlign w:val="center"/>
          </w:tcPr>
          <w:p w:rsidR="00DD372B" w:rsidRPr="00B6627A" w:rsidRDefault="00DD372B" w:rsidP="004D6B1D">
            <w:pPr>
              <w:ind w:left="-180" w:right="-73"/>
              <w:jc w:val="right"/>
              <w:rPr>
                <w:b/>
              </w:rPr>
            </w:pPr>
            <w:r w:rsidRPr="00B6627A">
              <w:rPr>
                <w:b/>
              </w:rPr>
              <w:t>- 54 556,00</w:t>
            </w:r>
          </w:p>
        </w:tc>
        <w:tc>
          <w:tcPr>
            <w:tcW w:w="2051" w:type="dxa"/>
            <w:vAlign w:val="center"/>
          </w:tcPr>
          <w:p w:rsidR="00DD372B" w:rsidRPr="00B6627A" w:rsidRDefault="00DD372B" w:rsidP="004D6B1D">
            <w:pPr>
              <w:ind w:left="-180" w:right="-73"/>
              <w:jc w:val="right"/>
              <w:rPr>
                <w:b/>
              </w:rPr>
            </w:pPr>
            <w:r w:rsidRPr="00B6627A">
              <w:rPr>
                <w:b/>
              </w:rPr>
              <w:t>36 892 131,00</w:t>
            </w:r>
          </w:p>
        </w:tc>
      </w:tr>
      <w:tr w:rsidR="00DD372B" w:rsidRPr="00C61BCC" w:rsidTr="004D6B1D">
        <w:trPr>
          <w:jc w:val="center"/>
        </w:trPr>
        <w:tc>
          <w:tcPr>
            <w:tcW w:w="2071" w:type="dxa"/>
            <w:vAlign w:val="center"/>
          </w:tcPr>
          <w:p w:rsidR="00DD372B" w:rsidRPr="00C61BCC" w:rsidRDefault="00DD372B" w:rsidP="004D6B1D">
            <w:pPr>
              <w:ind w:left="-23" w:right="-180"/>
              <w:rPr>
                <w:b/>
              </w:rPr>
            </w:pPr>
            <w:r w:rsidRPr="00C61BCC">
              <w:rPr>
                <w:b/>
              </w:rPr>
              <w:t>Wydatki</w:t>
            </w:r>
          </w:p>
        </w:tc>
        <w:tc>
          <w:tcPr>
            <w:tcW w:w="2396" w:type="dxa"/>
            <w:vAlign w:val="center"/>
          </w:tcPr>
          <w:p w:rsidR="00DD372B" w:rsidRPr="00C61BCC" w:rsidRDefault="00DD372B" w:rsidP="004D6B1D">
            <w:pPr>
              <w:ind w:left="-180" w:right="-73"/>
              <w:jc w:val="right"/>
              <w:rPr>
                <w:b/>
              </w:rPr>
            </w:pPr>
            <w:r w:rsidRPr="00C61BCC">
              <w:rPr>
                <w:b/>
              </w:rPr>
              <w:t>44 035 115,00</w:t>
            </w:r>
          </w:p>
        </w:tc>
        <w:tc>
          <w:tcPr>
            <w:tcW w:w="1980" w:type="dxa"/>
          </w:tcPr>
          <w:p w:rsidR="00DD372B" w:rsidRPr="00C61BCC" w:rsidRDefault="00DD372B" w:rsidP="004D6B1D">
            <w:pPr>
              <w:ind w:left="-180" w:right="-73"/>
              <w:jc w:val="right"/>
              <w:rPr>
                <w:b/>
              </w:rPr>
            </w:pPr>
            <w:r w:rsidRPr="00C61BCC">
              <w:rPr>
                <w:b/>
              </w:rPr>
              <w:t>+ 337 856,00</w:t>
            </w:r>
          </w:p>
        </w:tc>
        <w:tc>
          <w:tcPr>
            <w:tcW w:w="2051" w:type="dxa"/>
            <w:vAlign w:val="center"/>
          </w:tcPr>
          <w:p w:rsidR="00DD372B" w:rsidRPr="00C61BCC" w:rsidRDefault="00DD372B" w:rsidP="004D6B1D">
            <w:pPr>
              <w:ind w:left="-180" w:right="-73"/>
              <w:jc w:val="right"/>
              <w:rPr>
                <w:b/>
              </w:rPr>
            </w:pPr>
            <w:r w:rsidRPr="00C61BCC">
              <w:rPr>
                <w:b/>
              </w:rPr>
              <w:t>44 372 971,00</w:t>
            </w:r>
          </w:p>
        </w:tc>
      </w:tr>
      <w:tr w:rsidR="00DD372B" w:rsidRPr="00D9178A" w:rsidTr="004D6B1D">
        <w:trPr>
          <w:jc w:val="center"/>
        </w:trPr>
        <w:tc>
          <w:tcPr>
            <w:tcW w:w="2071" w:type="dxa"/>
            <w:vAlign w:val="center"/>
          </w:tcPr>
          <w:p w:rsidR="00DD372B" w:rsidRPr="00D9178A" w:rsidRDefault="00DD372B" w:rsidP="004D6B1D">
            <w:pPr>
              <w:ind w:left="-23" w:right="-180"/>
              <w:rPr>
                <w:b/>
              </w:rPr>
            </w:pPr>
            <w:r w:rsidRPr="00D9178A">
              <w:rPr>
                <w:b/>
              </w:rPr>
              <w:t>wynik budżetu /+-/</w:t>
            </w:r>
          </w:p>
        </w:tc>
        <w:tc>
          <w:tcPr>
            <w:tcW w:w="2396" w:type="dxa"/>
            <w:vAlign w:val="center"/>
          </w:tcPr>
          <w:p w:rsidR="00DD372B" w:rsidRPr="00D9178A" w:rsidRDefault="00DD372B" w:rsidP="004D6B1D">
            <w:pPr>
              <w:ind w:left="-180" w:right="-73"/>
              <w:jc w:val="right"/>
              <w:rPr>
                <w:b/>
              </w:rPr>
            </w:pPr>
            <w:r w:rsidRPr="00D9178A">
              <w:rPr>
                <w:b/>
              </w:rPr>
              <w:t>- 7 088 428,00</w:t>
            </w:r>
          </w:p>
        </w:tc>
        <w:tc>
          <w:tcPr>
            <w:tcW w:w="1980" w:type="dxa"/>
          </w:tcPr>
          <w:p w:rsidR="00DD372B" w:rsidRPr="00D9178A" w:rsidRDefault="00DD372B" w:rsidP="004D6B1D">
            <w:pPr>
              <w:ind w:left="-180" w:right="-73"/>
              <w:jc w:val="right"/>
              <w:rPr>
                <w:b/>
              </w:rPr>
            </w:pPr>
          </w:p>
        </w:tc>
        <w:tc>
          <w:tcPr>
            <w:tcW w:w="2051" w:type="dxa"/>
            <w:vAlign w:val="center"/>
          </w:tcPr>
          <w:p w:rsidR="00DD372B" w:rsidRPr="00D9178A" w:rsidRDefault="00DD372B" w:rsidP="004D6B1D">
            <w:pPr>
              <w:ind w:left="-180" w:right="-73"/>
              <w:jc w:val="right"/>
              <w:rPr>
                <w:b/>
              </w:rPr>
            </w:pPr>
            <w:r w:rsidRPr="00D9178A">
              <w:rPr>
                <w:b/>
              </w:rPr>
              <w:t>- 7 480 840,00</w:t>
            </w:r>
          </w:p>
        </w:tc>
      </w:tr>
      <w:tr w:rsidR="00DD372B" w:rsidRPr="005F674A" w:rsidTr="004D6B1D">
        <w:trPr>
          <w:trHeight w:val="50"/>
          <w:jc w:val="center"/>
        </w:trPr>
        <w:tc>
          <w:tcPr>
            <w:tcW w:w="2071" w:type="dxa"/>
            <w:vAlign w:val="center"/>
          </w:tcPr>
          <w:p w:rsidR="00DD372B" w:rsidRPr="005F674A" w:rsidRDefault="00DD372B" w:rsidP="004D6B1D">
            <w:pPr>
              <w:ind w:left="-23" w:right="-180"/>
              <w:rPr>
                <w:b/>
              </w:rPr>
            </w:pPr>
            <w:r w:rsidRPr="005F674A">
              <w:rPr>
                <w:b/>
              </w:rPr>
              <w:t>Przychody</w:t>
            </w:r>
          </w:p>
        </w:tc>
        <w:tc>
          <w:tcPr>
            <w:tcW w:w="2396" w:type="dxa"/>
            <w:vAlign w:val="center"/>
          </w:tcPr>
          <w:p w:rsidR="00DD372B" w:rsidRPr="005F674A" w:rsidRDefault="00DD372B" w:rsidP="004D6B1D">
            <w:pPr>
              <w:ind w:left="-180" w:right="-73"/>
              <w:jc w:val="right"/>
              <w:rPr>
                <w:b/>
              </w:rPr>
            </w:pPr>
            <w:r w:rsidRPr="005F674A">
              <w:rPr>
                <w:b/>
              </w:rPr>
              <w:t>7 782 528,00</w:t>
            </w:r>
          </w:p>
        </w:tc>
        <w:tc>
          <w:tcPr>
            <w:tcW w:w="1980" w:type="dxa"/>
          </w:tcPr>
          <w:p w:rsidR="00DD372B" w:rsidRPr="005F674A" w:rsidRDefault="00DD372B" w:rsidP="004D6B1D">
            <w:pPr>
              <w:ind w:left="-180" w:right="-73"/>
              <w:jc w:val="center"/>
              <w:rPr>
                <w:b/>
              </w:rPr>
            </w:pPr>
            <w:r w:rsidRPr="005F674A">
              <w:rPr>
                <w:b/>
              </w:rPr>
              <w:t>-</w:t>
            </w:r>
          </w:p>
        </w:tc>
        <w:tc>
          <w:tcPr>
            <w:tcW w:w="2051" w:type="dxa"/>
            <w:vAlign w:val="center"/>
          </w:tcPr>
          <w:p w:rsidR="00DD372B" w:rsidRPr="005F674A" w:rsidRDefault="00DD372B" w:rsidP="004D6B1D">
            <w:pPr>
              <w:ind w:left="-180" w:right="-73"/>
              <w:jc w:val="right"/>
              <w:rPr>
                <w:b/>
              </w:rPr>
            </w:pPr>
            <w:r w:rsidRPr="005F674A">
              <w:rPr>
                <w:b/>
              </w:rPr>
              <w:t>8 174 940,00</w:t>
            </w:r>
          </w:p>
        </w:tc>
      </w:tr>
      <w:tr w:rsidR="00DD372B" w:rsidRPr="00A75765" w:rsidTr="004D6B1D">
        <w:trPr>
          <w:jc w:val="center"/>
        </w:trPr>
        <w:tc>
          <w:tcPr>
            <w:tcW w:w="2071" w:type="dxa"/>
            <w:vAlign w:val="center"/>
          </w:tcPr>
          <w:p w:rsidR="00DD372B" w:rsidRPr="00A75765" w:rsidRDefault="00DD372B" w:rsidP="004D6B1D">
            <w:pPr>
              <w:ind w:left="-23" w:right="-180"/>
              <w:rPr>
                <w:b/>
              </w:rPr>
            </w:pPr>
            <w:r w:rsidRPr="00A75765">
              <w:rPr>
                <w:b/>
              </w:rPr>
              <w:t>Rozchody</w:t>
            </w:r>
          </w:p>
        </w:tc>
        <w:tc>
          <w:tcPr>
            <w:tcW w:w="2396" w:type="dxa"/>
            <w:vAlign w:val="center"/>
          </w:tcPr>
          <w:p w:rsidR="00DD372B" w:rsidRPr="00A75765" w:rsidRDefault="00DD372B" w:rsidP="004D6B1D">
            <w:pPr>
              <w:ind w:left="-180" w:right="-73"/>
              <w:jc w:val="right"/>
              <w:rPr>
                <w:b/>
              </w:rPr>
            </w:pPr>
            <w:r w:rsidRPr="00A75765">
              <w:rPr>
                <w:b/>
              </w:rPr>
              <w:t>694 100,00</w:t>
            </w:r>
          </w:p>
        </w:tc>
        <w:tc>
          <w:tcPr>
            <w:tcW w:w="1980" w:type="dxa"/>
          </w:tcPr>
          <w:p w:rsidR="00DD372B" w:rsidRPr="00A75765" w:rsidRDefault="00DD372B" w:rsidP="004D6B1D">
            <w:pPr>
              <w:ind w:left="-180" w:right="-73"/>
              <w:jc w:val="center"/>
              <w:rPr>
                <w:b/>
              </w:rPr>
            </w:pPr>
            <w:r w:rsidRPr="00A75765">
              <w:rPr>
                <w:b/>
              </w:rPr>
              <w:t>-</w:t>
            </w:r>
          </w:p>
        </w:tc>
        <w:tc>
          <w:tcPr>
            <w:tcW w:w="2051" w:type="dxa"/>
            <w:vAlign w:val="center"/>
          </w:tcPr>
          <w:p w:rsidR="00DD372B" w:rsidRPr="00A75765" w:rsidRDefault="00DD372B" w:rsidP="004D6B1D">
            <w:pPr>
              <w:ind w:left="-180" w:right="-73"/>
              <w:jc w:val="right"/>
              <w:rPr>
                <w:b/>
              </w:rPr>
            </w:pPr>
            <w:r w:rsidRPr="00A75765">
              <w:rPr>
                <w:b/>
              </w:rPr>
              <w:t>694 100,00</w:t>
            </w:r>
          </w:p>
        </w:tc>
      </w:tr>
    </w:tbl>
    <w:p w:rsidR="00DD372B" w:rsidRDefault="00DD372B" w:rsidP="00DD372B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D372B" w:rsidRDefault="00DD372B" w:rsidP="00DD372B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D372B" w:rsidRDefault="00DD372B" w:rsidP="00DD372B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D372B" w:rsidRDefault="00DD372B" w:rsidP="00DD372B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D372B" w:rsidRDefault="00DD372B" w:rsidP="00DD372B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D372B" w:rsidRDefault="00DD372B" w:rsidP="00DD372B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D372B" w:rsidRDefault="00DD372B" w:rsidP="00DD372B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D372B" w:rsidRDefault="00DD372B" w:rsidP="00DD372B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D372B" w:rsidRDefault="00DD372B" w:rsidP="00DD372B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D372B" w:rsidRDefault="00DD372B" w:rsidP="00DD372B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D372B" w:rsidRDefault="00DD372B" w:rsidP="00DD372B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D372B" w:rsidRDefault="00DD372B" w:rsidP="00DD372B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D372B" w:rsidRDefault="00DD372B" w:rsidP="00DD372B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D372B" w:rsidRDefault="00DD372B" w:rsidP="00DD372B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D372B" w:rsidRDefault="00DD372B" w:rsidP="00DD372B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4976A8" w:rsidRPr="000B67D1" w:rsidRDefault="004976A8" w:rsidP="004976A8">
      <w:pPr>
        <w:tabs>
          <w:tab w:val="left" w:pos="5400"/>
        </w:tabs>
        <w:ind w:firstLine="5400"/>
        <w:rPr>
          <w:sz w:val="18"/>
          <w:szCs w:val="18"/>
        </w:rPr>
      </w:pPr>
      <w:r w:rsidRPr="0019663F">
        <w:rPr>
          <w:sz w:val="18"/>
          <w:szCs w:val="18"/>
        </w:rPr>
        <w:t xml:space="preserve">Załącznik nr </w:t>
      </w:r>
      <w:r>
        <w:rPr>
          <w:sz w:val="18"/>
          <w:szCs w:val="18"/>
        </w:rPr>
        <w:t>3</w:t>
      </w:r>
      <w:r w:rsidRPr="0019663F">
        <w:rPr>
          <w:sz w:val="18"/>
          <w:szCs w:val="18"/>
        </w:rPr>
        <w:t xml:space="preserve"> do uchwały</w:t>
      </w:r>
      <w:r>
        <w:rPr>
          <w:sz w:val="18"/>
          <w:szCs w:val="18"/>
        </w:rPr>
        <w:t xml:space="preserve"> nr ………</w:t>
      </w:r>
      <w:r w:rsidRPr="000B67D1">
        <w:rPr>
          <w:sz w:val="18"/>
          <w:szCs w:val="18"/>
        </w:rPr>
        <w:t>/2021</w:t>
      </w:r>
    </w:p>
    <w:p w:rsidR="004976A8" w:rsidRPr="00591FEE" w:rsidRDefault="004976A8" w:rsidP="004976A8">
      <w:pPr>
        <w:tabs>
          <w:tab w:val="left" w:pos="5400"/>
        </w:tabs>
        <w:ind w:firstLine="5400"/>
        <w:rPr>
          <w:sz w:val="18"/>
          <w:szCs w:val="18"/>
        </w:rPr>
      </w:pPr>
      <w:r w:rsidRPr="00591FEE">
        <w:rPr>
          <w:sz w:val="18"/>
          <w:szCs w:val="18"/>
        </w:rPr>
        <w:t>Rady Miejskiej w Kamieńcu Ząbkowickim</w:t>
      </w:r>
    </w:p>
    <w:p w:rsidR="004976A8" w:rsidRPr="000B67D1" w:rsidRDefault="004976A8" w:rsidP="004976A8">
      <w:pPr>
        <w:tabs>
          <w:tab w:val="left" w:pos="5400"/>
        </w:tabs>
        <w:ind w:firstLine="5400"/>
        <w:rPr>
          <w:sz w:val="18"/>
          <w:szCs w:val="18"/>
        </w:rPr>
      </w:pPr>
      <w:r w:rsidRPr="004B6285">
        <w:rPr>
          <w:sz w:val="18"/>
          <w:szCs w:val="18"/>
        </w:rPr>
        <w:t>z dnia</w:t>
      </w:r>
      <w:r>
        <w:rPr>
          <w:sz w:val="18"/>
          <w:szCs w:val="18"/>
        </w:rPr>
        <w:t xml:space="preserve"> ………….</w:t>
      </w:r>
    </w:p>
    <w:p w:rsidR="004976A8" w:rsidRPr="008B5B26" w:rsidRDefault="004976A8" w:rsidP="004976A8">
      <w:pPr>
        <w:tabs>
          <w:tab w:val="decimal" w:pos="8280"/>
        </w:tabs>
        <w:jc w:val="both"/>
        <w:rPr>
          <w:color w:val="FF0000"/>
          <w:sz w:val="16"/>
          <w:szCs w:val="16"/>
        </w:rPr>
      </w:pPr>
    </w:p>
    <w:p w:rsidR="004976A8" w:rsidRPr="008B5B26" w:rsidRDefault="004976A8" w:rsidP="004976A8">
      <w:pPr>
        <w:ind w:right="-180"/>
        <w:rPr>
          <w:b/>
          <w:color w:val="FF0000"/>
        </w:rPr>
      </w:pPr>
    </w:p>
    <w:p w:rsidR="004976A8" w:rsidRPr="008B5B26" w:rsidRDefault="004976A8" w:rsidP="004976A8">
      <w:pPr>
        <w:ind w:right="-180"/>
        <w:rPr>
          <w:b/>
          <w:color w:val="FF0000"/>
        </w:rPr>
      </w:pPr>
    </w:p>
    <w:p w:rsidR="004976A8" w:rsidRPr="008B5B26" w:rsidRDefault="004976A8" w:rsidP="004976A8">
      <w:pPr>
        <w:ind w:right="-180"/>
        <w:rPr>
          <w:b/>
          <w:color w:val="FF0000"/>
        </w:rPr>
      </w:pPr>
    </w:p>
    <w:p w:rsidR="004976A8" w:rsidRPr="008B5B26" w:rsidRDefault="004976A8" w:rsidP="004976A8">
      <w:pPr>
        <w:ind w:right="-180"/>
        <w:rPr>
          <w:b/>
          <w:color w:val="FF0000"/>
        </w:rPr>
      </w:pP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  <w:t xml:space="preserve">                 </w:t>
      </w:r>
    </w:p>
    <w:p w:rsidR="004976A8" w:rsidRPr="004B6285" w:rsidRDefault="004976A8" w:rsidP="004976A8">
      <w:pPr>
        <w:ind w:right="-180"/>
        <w:jc w:val="center"/>
        <w:rPr>
          <w:b/>
        </w:rPr>
      </w:pPr>
      <w:r w:rsidRPr="004B6285">
        <w:rPr>
          <w:b/>
        </w:rPr>
        <w:t>Przychody i rozchody budżetu gminy</w:t>
      </w:r>
      <w:r>
        <w:rPr>
          <w:b/>
        </w:rPr>
        <w:t xml:space="preserve"> na 2021</w:t>
      </w:r>
      <w:r w:rsidRPr="004B6285">
        <w:rPr>
          <w:b/>
        </w:rPr>
        <w:t xml:space="preserve"> rok</w:t>
      </w:r>
    </w:p>
    <w:p w:rsidR="004976A8" w:rsidRPr="008B5B26" w:rsidRDefault="004976A8" w:rsidP="004976A8">
      <w:pPr>
        <w:ind w:right="-180"/>
        <w:rPr>
          <w:color w:val="FF0000"/>
        </w:rPr>
      </w:pPr>
    </w:p>
    <w:p w:rsidR="004976A8" w:rsidRPr="008B5B26" w:rsidRDefault="004976A8" w:rsidP="004976A8">
      <w:pPr>
        <w:ind w:right="-180"/>
        <w:rPr>
          <w:b/>
          <w:color w:val="FF0000"/>
        </w:rPr>
      </w:pPr>
      <w:r w:rsidRPr="008B5B26">
        <w:rPr>
          <w:color w:val="FF0000"/>
        </w:rPr>
        <w:tab/>
      </w:r>
      <w:r w:rsidRPr="008B5B26">
        <w:rPr>
          <w:color w:val="FF0000"/>
        </w:rPr>
        <w:tab/>
      </w:r>
      <w:r w:rsidRPr="008B5B26">
        <w:rPr>
          <w:color w:val="FF0000"/>
        </w:rPr>
        <w:tab/>
      </w:r>
    </w:p>
    <w:p w:rsidR="004976A8" w:rsidRPr="008B5B26" w:rsidRDefault="004976A8" w:rsidP="004976A8">
      <w:pPr>
        <w:ind w:right="-180"/>
        <w:rPr>
          <w:color w:val="FF000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4"/>
        <w:gridCol w:w="4955"/>
        <w:gridCol w:w="1752"/>
        <w:gridCol w:w="1737"/>
      </w:tblGrid>
      <w:tr w:rsidR="004976A8" w:rsidRPr="008B5B26" w:rsidTr="004D6B1D">
        <w:tc>
          <w:tcPr>
            <w:tcW w:w="844" w:type="dxa"/>
            <w:tcBorders>
              <w:top w:val="single" w:sz="12" w:space="0" w:color="auto"/>
              <w:bottom w:val="single" w:sz="4" w:space="0" w:color="auto"/>
            </w:tcBorders>
          </w:tcPr>
          <w:p w:rsidR="004976A8" w:rsidRPr="00AB6D6B" w:rsidRDefault="004976A8" w:rsidP="004D6B1D">
            <w:pPr>
              <w:ind w:right="-180"/>
              <w:jc w:val="center"/>
              <w:rPr>
                <w:b/>
              </w:rPr>
            </w:pPr>
          </w:p>
          <w:p w:rsidR="004976A8" w:rsidRPr="00AB6D6B" w:rsidRDefault="004976A8" w:rsidP="004D6B1D">
            <w:pPr>
              <w:ind w:right="-180"/>
              <w:jc w:val="center"/>
              <w:rPr>
                <w:b/>
              </w:rPr>
            </w:pPr>
            <w:r w:rsidRPr="00AB6D6B">
              <w:rPr>
                <w:b/>
              </w:rPr>
              <w:t>Lp.</w:t>
            </w:r>
          </w:p>
          <w:p w:rsidR="004976A8" w:rsidRPr="00AB6D6B" w:rsidRDefault="004976A8" w:rsidP="004D6B1D">
            <w:pPr>
              <w:ind w:right="-180"/>
              <w:jc w:val="center"/>
              <w:rPr>
                <w:b/>
              </w:rPr>
            </w:pPr>
          </w:p>
        </w:tc>
        <w:tc>
          <w:tcPr>
            <w:tcW w:w="4955" w:type="dxa"/>
            <w:tcBorders>
              <w:top w:val="single" w:sz="12" w:space="0" w:color="auto"/>
              <w:bottom w:val="single" w:sz="4" w:space="0" w:color="auto"/>
            </w:tcBorders>
          </w:tcPr>
          <w:p w:rsidR="004976A8" w:rsidRPr="00AB6D6B" w:rsidRDefault="004976A8" w:rsidP="004D6B1D">
            <w:pPr>
              <w:ind w:right="-180"/>
              <w:jc w:val="center"/>
              <w:rPr>
                <w:b/>
              </w:rPr>
            </w:pPr>
          </w:p>
          <w:p w:rsidR="004976A8" w:rsidRPr="00AB6D6B" w:rsidRDefault="004976A8" w:rsidP="004D6B1D">
            <w:pPr>
              <w:ind w:right="-180"/>
              <w:jc w:val="center"/>
              <w:rPr>
                <w:b/>
              </w:rPr>
            </w:pPr>
            <w:r w:rsidRPr="00AB6D6B">
              <w:rPr>
                <w:b/>
              </w:rPr>
              <w:t>Wyszczególnienie</w:t>
            </w:r>
          </w:p>
        </w:tc>
        <w:tc>
          <w:tcPr>
            <w:tcW w:w="1752" w:type="dxa"/>
            <w:tcBorders>
              <w:top w:val="single" w:sz="12" w:space="0" w:color="auto"/>
              <w:bottom w:val="single" w:sz="4" w:space="0" w:color="auto"/>
            </w:tcBorders>
          </w:tcPr>
          <w:p w:rsidR="004976A8" w:rsidRPr="00AB6D6B" w:rsidRDefault="004976A8" w:rsidP="004D6B1D">
            <w:pPr>
              <w:ind w:right="-180"/>
              <w:jc w:val="center"/>
              <w:rPr>
                <w:b/>
              </w:rPr>
            </w:pPr>
          </w:p>
          <w:p w:rsidR="004976A8" w:rsidRPr="00AB6D6B" w:rsidRDefault="004976A8" w:rsidP="004D6B1D">
            <w:pPr>
              <w:ind w:right="-180"/>
              <w:jc w:val="center"/>
              <w:rPr>
                <w:b/>
              </w:rPr>
            </w:pPr>
            <w:r w:rsidRPr="00AB6D6B">
              <w:rPr>
                <w:b/>
              </w:rPr>
              <w:t>Przychody</w:t>
            </w:r>
          </w:p>
        </w:tc>
        <w:tc>
          <w:tcPr>
            <w:tcW w:w="1737" w:type="dxa"/>
            <w:tcBorders>
              <w:top w:val="single" w:sz="12" w:space="0" w:color="auto"/>
              <w:bottom w:val="single" w:sz="4" w:space="0" w:color="auto"/>
            </w:tcBorders>
          </w:tcPr>
          <w:p w:rsidR="004976A8" w:rsidRPr="00AB6D6B" w:rsidRDefault="004976A8" w:rsidP="004D6B1D">
            <w:pPr>
              <w:ind w:right="-180"/>
              <w:jc w:val="center"/>
              <w:rPr>
                <w:b/>
              </w:rPr>
            </w:pPr>
          </w:p>
          <w:p w:rsidR="004976A8" w:rsidRPr="00AB6D6B" w:rsidRDefault="004976A8" w:rsidP="004D6B1D">
            <w:pPr>
              <w:ind w:right="-180"/>
              <w:jc w:val="center"/>
              <w:rPr>
                <w:b/>
              </w:rPr>
            </w:pPr>
            <w:r w:rsidRPr="00AB6D6B">
              <w:rPr>
                <w:b/>
              </w:rPr>
              <w:t>Rozchody</w:t>
            </w:r>
          </w:p>
        </w:tc>
      </w:tr>
      <w:tr w:rsidR="004976A8" w:rsidRPr="008B5B26" w:rsidTr="004D6B1D">
        <w:tc>
          <w:tcPr>
            <w:tcW w:w="844" w:type="dxa"/>
            <w:tcBorders>
              <w:top w:val="single" w:sz="4" w:space="0" w:color="auto"/>
              <w:bottom w:val="single" w:sz="12" w:space="0" w:color="auto"/>
            </w:tcBorders>
          </w:tcPr>
          <w:p w:rsidR="004976A8" w:rsidRPr="00AB6D6B" w:rsidRDefault="004976A8" w:rsidP="004D6B1D">
            <w:pPr>
              <w:ind w:right="-180"/>
              <w:jc w:val="center"/>
              <w:rPr>
                <w:sz w:val="20"/>
                <w:szCs w:val="20"/>
              </w:rPr>
            </w:pPr>
            <w:r w:rsidRPr="00AB6D6B">
              <w:rPr>
                <w:sz w:val="20"/>
                <w:szCs w:val="20"/>
              </w:rPr>
              <w:t>1</w:t>
            </w:r>
          </w:p>
        </w:tc>
        <w:tc>
          <w:tcPr>
            <w:tcW w:w="4955" w:type="dxa"/>
            <w:tcBorders>
              <w:top w:val="single" w:sz="4" w:space="0" w:color="auto"/>
              <w:bottom w:val="single" w:sz="12" w:space="0" w:color="auto"/>
            </w:tcBorders>
          </w:tcPr>
          <w:p w:rsidR="004976A8" w:rsidRPr="00AB6D6B" w:rsidRDefault="004976A8" w:rsidP="004D6B1D">
            <w:pPr>
              <w:ind w:right="-180"/>
              <w:jc w:val="center"/>
              <w:rPr>
                <w:sz w:val="20"/>
                <w:szCs w:val="20"/>
              </w:rPr>
            </w:pPr>
            <w:r w:rsidRPr="00AB6D6B">
              <w:rPr>
                <w:sz w:val="20"/>
                <w:szCs w:val="20"/>
              </w:rPr>
              <w:t>2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12" w:space="0" w:color="auto"/>
            </w:tcBorders>
          </w:tcPr>
          <w:p w:rsidR="004976A8" w:rsidRPr="00AB6D6B" w:rsidRDefault="004976A8" w:rsidP="004D6B1D">
            <w:pPr>
              <w:ind w:right="-180"/>
              <w:jc w:val="center"/>
              <w:rPr>
                <w:sz w:val="20"/>
                <w:szCs w:val="20"/>
              </w:rPr>
            </w:pPr>
            <w:r w:rsidRPr="00AB6D6B">
              <w:rPr>
                <w:sz w:val="20"/>
                <w:szCs w:val="20"/>
              </w:rPr>
              <w:t>3</w:t>
            </w:r>
          </w:p>
        </w:tc>
        <w:tc>
          <w:tcPr>
            <w:tcW w:w="1737" w:type="dxa"/>
            <w:tcBorders>
              <w:top w:val="single" w:sz="4" w:space="0" w:color="auto"/>
              <w:bottom w:val="single" w:sz="12" w:space="0" w:color="auto"/>
            </w:tcBorders>
          </w:tcPr>
          <w:p w:rsidR="004976A8" w:rsidRPr="00AB6D6B" w:rsidRDefault="004976A8" w:rsidP="004D6B1D">
            <w:pPr>
              <w:ind w:right="-180"/>
              <w:jc w:val="center"/>
              <w:rPr>
                <w:sz w:val="20"/>
                <w:szCs w:val="20"/>
              </w:rPr>
            </w:pPr>
            <w:r w:rsidRPr="00AB6D6B">
              <w:rPr>
                <w:sz w:val="20"/>
                <w:szCs w:val="20"/>
              </w:rPr>
              <w:t>4</w:t>
            </w:r>
          </w:p>
        </w:tc>
      </w:tr>
      <w:tr w:rsidR="004976A8" w:rsidRPr="00143EAE" w:rsidTr="004D6B1D">
        <w:tc>
          <w:tcPr>
            <w:tcW w:w="844" w:type="dxa"/>
            <w:tcBorders>
              <w:bottom w:val="single" w:sz="12" w:space="0" w:color="auto"/>
            </w:tcBorders>
          </w:tcPr>
          <w:p w:rsidR="004976A8" w:rsidRPr="00143EAE" w:rsidRDefault="004976A8" w:rsidP="004D6B1D">
            <w:pPr>
              <w:ind w:right="-180"/>
              <w:rPr>
                <w:b/>
              </w:rPr>
            </w:pPr>
            <w:r w:rsidRPr="00143EAE">
              <w:rPr>
                <w:b/>
              </w:rPr>
              <w:t xml:space="preserve">     </w:t>
            </w:r>
          </w:p>
          <w:p w:rsidR="004976A8" w:rsidRPr="00143EAE" w:rsidRDefault="004976A8" w:rsidP="004D6B1D">
            <w:pPr>
              <w:ind w:right="-180"/>
            </w:pPr>
            <w:r w:rsidRPr="00143EAE">
              <w:t xml:space="preserve">     1.</w:t>
            </w:r>
          </w:p>
        </w:tc>
        <w:tc>
          <w:tcPr>
            <w:tcW w:w="4955" w:type="dxa"/>
            <w:tcBorders>
              <w:bottom w:val="single" w:sz="12" w:space="0" w:color="auto"/>
            </w:tcBorders>
          </w:tcPr>
          <w:p w:rsidR="004976A8" w:rsidRPr="00143EAE" w:rsidRDefault="004976A8" w:rsidP="004D6B1D">
            <w:pPr>
              <w:ind w:right="-180"/>
            </w:pPr>
          </w:p>
          <w:p w:rsidR="004976A8" w:rsidRPr="00143EAE" w:rsidRDefault="004976A8" w:rsidP="004D6B1D">
            <w:pPr>
              <w:ind w:right="-180"/>
            </w:pPr>
            <w:r>
              <w:rPr>
                <w:b/>
              </w:rPr>
              <w:t>992</w:t>
            </w:r>
            <w:r w:rsidRPr="00143EAE">
              <w:rPr>
                <w:b/>
              </w:rPr>
              <w:t xml:space="preserve"> – </w:t>
            </w:r>
            <w:r>
              <w:t>Spłaty otrzymanych krajowych pożyczek i kredytów</w:t>
            </w:r>
          </w:p>
        </w:tc>
        <w:tc>
          <w:tcPr>
            <w:tcW w:w="1752" w:type="dxa"/>
            <w:tcBorders>
              <w:bottom w:val="single" w:sz="12" w:space="0" w:color="auto"/>
            </w:tcBorders>
          </w:tcPr>
          <w:p w:rsidR="004976A8" w:rsidRPr="00143EAE" w:rsidRDefault="004976A8" w:rsidP="004D6B1D">
            <w:pPr>
              <w:ind w:right="-180"/>
            </w:pPr>
          </w:p>
          <w:p w:rsidR="004976A8" w:rsidRPr="00143EAE" w:rsidRDefault="004976A8" w:rsidP="004D6B1D">
            <w:pPr>
              <w:ind w:right="-180"/>
              <w:jc w:val="center"/>
            </w:pPr>
            <w:r w:rsidRPr="00143EAE">
              <w:t>-</w:t>
            </w:r>
          </w:p>
          <w:p w:rsidR="004976A8" w:rsidRPr="00143EAE" w:rsidRDefault="004976A8" w:rsidP="004D6B1D">
            <w:pPr>
              <w:ind w:right="-180"/>
              <w:jc w:val="center"/>
            </w:pPr>
          </w:p>
        </w:tc>
        <w:tc>
          <w:tcPr>
            <w:tcW w:w="1737" w:type="dxa"/>
            <w:tcBorders>
              <w:bottom w:val="single" w:sz="12" w:space="0" w:color="auto"/>
            </w:tcBorders>
          </w:tcPr>
          <w:p w:rsidR="004976A8" w:rsidRPr="00143EAE" w:rsidRDefault="004976A8" w:rsidP="004D6B1D">
            <w:pPr>
              <w:ind w:right="-180"/>
            </w:pPr>
          </w:p>
          <w:p w:rsidR="004976A8" w:rsidRPr="00143EAE" w:rsidRDefault="004976A8" w:rsidP="004D6B1D">
            <w:pPr>
              <w:ind w:right="-180"/>
              <w:jc w:val="center"/>
            </w:pPr>
            <w:r>
              <w:t>694 100,00</w:t>
            </w:r>
          </w:p>
          <w:p w:rsidR="004976A8" w:rsidRPr="00143EAE" w:rsidRDefault="004976A8" w:rsidP="004D6B1D">
            <w:pPr>
              <w:ind w:right="-180"/>
              <w:jc w:val="center"/>
            </w:pPr>
          </w:p>
          <w:p w:rsidR="004976A8" w:rsidRPr="00143EAE" w:rsidRDefault="004976A8" w:rsidP="004D6B1D">
            <w:pPr>
              <w:ind w:right="-180"/>
            </w:pPr>
          </w:p>
        </w:tc>
      </w:tr>
      <w:tr w:rsidR="004976A8" w:rsidRPr="00303D7B" w:rsidTr="004D6B1D">
        <w:trPr>
          <w:trHeight w:val="907"/>
        </w:trPr>
        <w:tc>
          <w:tcPr>
            <w:tcW w:w="844" w:type="dxa"/>
            <w:tcBorders>
              <w:bottom w:val="single" w:sz="12" w:space="0" w:color="auto"/>
            </w:tcBorders>
          </w:tcPr>
          <w:p w:rsidR="004976A8" w:rsidRPr="00303D7B" w:rsidRDefault="004976A8" w:rsidP="004D6B1D">
            <w:pPr>
              <w:ind w:right="-180"/>
              <w:rPr>
                <w:b/>
              </w:rPr>
            </w:pPr>
            <w:r w:rsidRPr="00303D7B">
              <w:rPr>
                <w:b/>
              </w:rPr>
              <w:t xml:space="preserve">     </w:t>
            </w:r>
          </w:p>
          <w:p w:rsidR="004976A8" w:rsidRPr="00303D7B" w:rsidRDefault="004976A8" w:rsidP="004D6B1D">
            <w:pPr>
              <w:ind w:right="-180"/>
            </w:pPr>
            <w:r w:rsidRPr="00303D7B">
              <w:t xml:space="preserve">     2.</w:t>
            </w:r>
          </w:p>
        </w:tc>
        <w:tc>
          <w:tcPr>
            <w:tcW w:w="4955" w:type="dxa"/>
            <w:tcBorders>
              <w:bottom w:val="single" w:sz="12" w:space="0" w:color="auto"/>
            </w:tcBorders>
          </w:tcPr>
          <w:p w:rsidR="004976A8" w:rsidRPr="00303D7B" w:rsidRDefault="004976A8" w:rsidP="004D6B1D">
            <w:pPr>
              <w:ind w:right="-180"/>
            </w:pPr>
          </w:p>
          <w:p w:rsidR="004976A8" w:rsidRDefault="004976A8" w:rsidP="004D6B1D">
            <w:pPr>
              <w:ind w:right="-180"/>
            </w:pPr>
            <w:r>
              <w:rPr>
                <w:b/>
              </w:rPr>
              <w:t>905</w:t>
            </w:r>
            <w:r w:rsidRPr="00303D7B">
              <w:rPr>
                <w:b/>
              </w:rPr>
              <w:t xml:space="preserve"> – </w:t>
            </w:r>
            <w:r w:rsidRPr="00AF65B8">
              <w:t>Przychody jednostek samorządu terytorialnego z niewykorzystanych środków pieniężnych na rachunku bieżącym budżetu, wynikających z rozliczenia dochodów i wydatków nimi finansowanych związanych ze szczególnymi zasadami wykonywania budżetu określonymi w odrębnych ustawach</w:t>
            </w:r>
          </w:p>
          <w:p w:rsidR="004976A8" w:rsidRDefault="004976A8" w:rsidP="004D6B1D">
            <w:pPr>
              <w:ind w:right="-180"/>
            </w:pPr>
            <w:r>
              <w:t>(</w:t>
            </w:r>
            <w:r w:rsidRPr="001D39DD">
              <w:t>środki przysługujące Gminie z Funduszu Przeciwdziałania COVID-19</w:t>
            </w:r>
            <w:r>
              <w:t>)</w:t>
            </w:r>
          </w:p>
          <w:p w:rsidR="004976A8" w:rsidRPr="00AF65B8" w:rsidRDefault="004976A8" w:rsidP="004D6B1D">
            <w:pPr>
              <w:ind w:right="-180"/>
            </w:pPr>
          </w:p>
        </w:tc>
        <w:tc>
          <w:tcPr>
            <w:tcW w:w="1752" w:type="dxa"/>
            <w:tcBorders>
              <w:bottom w:val="single" w:sz="12" w:space="0" w:color="auto"/>
            </w:tcBorders>
          </w:tcPr>
          <w:p w:rsidR="004976A8" w:rsidRPr="00303D7B" w:rsidRDefault="004976A8" w:rsidP="004D6B1D">
            <w:pPr>
              <w:ind w:right="-180"/>
            </w:pPr>
          </w:p>
          <w:p w:rsidR="004976A8" w:rsidRDefault="004976A8" w:rsidP="004D6B1D">
            <w:pPr>
              <w:ind w:right="-180"/>
              <w:jc w:val="center"/>
              <w:rPr>
                <w:highlight w:val="yellow"/>
              </w:rPr>
            </w:pPr>
          </w:p>
          <w:p w:rsidR="004976A8" w:rsidRDefault="004976A8" w:rsidP="004D6B1D">
            <w:pPr>
              <w:ind w:right="-180"/>
              <w:jc w:val="center"/>
              <w:rPr>
                <w:highlight w:val="yellow"/>
              </w:rPr>
            </w:pPr>
          </w:p>
          <w:p w:rsidR="004976A8" w:rsidRDefault="004976A8" w:rsidP="004D6B1D">
            <w:pPr>
              <w:ind w:right="-180"/>
              <w:jc w:val="center"/>
              <w:rPr>
                <w:highlight w:val="yellow"/>
              </w:rPr>
            </w:pPr>
          </w:p>
          <w:p w:rsidR="004976A8" w:rsidRPr="00303D7B" w:rsidRDefault="004976A8" w:rsidP="004D6B1D">
            <w:pPr>
              <w:ind w:right="-180"/>
              <w:jc w:val="center"/>
            </w:pPr>
            <w:r>
              <w:t>5 093 253,14</w:t>
            </w:r>
          </w:p>
        </w:tc>
        <w:tc>
          <w:tcPr>
            <w:tcW w:w="1737" w:type="dxa"/>
            <w:tcBorders>
              <w:bottom w:val="single" w:sz="12" w:space="0" w:color="auto"/>
            </w:tcBorders>
          </w:tcPr>
          <w:p w:rsidR="004976A8" w:rsidRPr="00303D7B" w:rsidRDefault="004976A8" w:rsidP="004D6B1D">
            <w:pPr>
              <w:ind w:right="-180"/>
            </w:pPr>
          </w:p>
          <w:p w:rsidR="004976A8" w:rsidRPr="00303D7B" w:rsidRDefault="004976A8" w:rsidP="004D6B1D">
            <w:pPr>
              <w:ind w:right="-180"/>
              <w:jc w:val="center"/>
            </w:pPr>
            <w:r w:rsidRPr="00303D7B">
              <w:t>-</w:t>
            </w:r>
          </w:p>
          <w:p w:rsidR="004976A8" w:rsidRPr="00303D7B" w:rsidRDefault="004976A8" w:rsidP="004D6B1D">
            <w:pPr>
              <w:ind w:right="-180"/>
              <w:jc w:val="center"/>
            </w:pPr>
          </w:p>
          <w:p w:rsidR="004976A8" w:rsidRPr="00303D7B" w:rsidRDefault="004976A8" w:rsidP="004D6B1D">
            <w:pPr>
              <w:ind w:right="-180"/>
            </w:pPr>
          </w:p>
        </w:tc>
      </w:tr>
      <w:tr w:rsidR="004976A8" w:rsidRPr="00143EAE" w:rsidTr="004D6B1D">
        <w:tc>
          <w:tcPr>
            <w:tcW w:w="844" w:type="dxa"/>
            <w:tcBorders>
              <w:bottom w:val="single" w:sz="12" w:space="0" w:color="auto"/>
            </w:tcBorders>
          </w:tcPr>
          <w:p w:rsidR="004976A8" w:rsidRPr="00143EAE" w:rsidRDefault="004976A8" w:rsidP="004D6B1D">
            <w:pPr>
              <w:ind w:right="-180"/>
              <w:rPr>
                <w:b/>
              </w:rPr>
            </w:pPr>
            <w:r w:rsidRPr="00143EAE">
              <w:rPr>
                <w:b/>
              </w:rPr>
              <w:t xml:space="preserve">     </w:t>
            </w:r>
          </w:p>
          <w:p w:rsidR="004976A8" w:rsidRPr="00143EAE" w:rsidRDefault="004976A8" w:rsidP="004D6B1D">
            <w:pPr>
              <w:ind w:right="-180"/>
            </w:pPr>
            <w:r>
              <w:t xml:space="preserve">     3</w:t>
            </w:r>
            <w:r w:rsidRPr="00143EAE">
              <w:t>.</w:t>
            </w:r>
          </w:p>
        </w:tc>
        <w:tc>
          <w:tcPr>
            <w:tcW w:w="4955" w:type="dxa"/>
            <w:tcBorders>
              <w:bottom w:val="single" w:sz="12" w:space="0" w:color="auto"/>
            </w:tcBorders>
          </w:tcPr>
          <w:p w:rsidR="004976A8" w:rsidRPr="00143EAE" w:rsidRDefault="004976A8" w:rsidP="004D6B1D">
            <w:pPr>
              <w:ind w:right="-180"/>
            </w:pPr>
          </w:p>
          <w:p w:rsidR="004976A8" w:rsidRPr="00143EAE" w:rsidRDefault="004976A8" w:rsidP="004D6B1D">
            <w:pPr>
              <w:ind w:right="-180"/>
            </w:pPr>
            <w:r w:rsidRPr="00303D7B">
              <w:rPr>
                <w:b/>
              </w:rPr>
              <w:t xml:space="preserve">950 – </w:t>
            </w:r>
            <w:r w:rsidRPr="00303D7B">
              <w:t xml:space="preserve">Wolne środki, o których mowa w art. 217 ust. 2 </w:t>
            </w:r>
            <w:proofErr w:type="spellStart"/>
            <w:r w:rsidRPr="00303D7B">
              <w:t>pkt</w:t>
            </w:r>
            <w:proofErr w:type="spellEnd"/>
            <w:r w:rsidRPr="00303D7B">
              <w:t xml:space="preserve"> 6 ustawy</w:t>
            </w:r>
          </w:p>
        </w:tc>
        <w:tc>
          <w:tcPr>
            <w:tcW w:w="1752" w:type="dxa"/>
            <w:tcBorders>
              <w:bottom w:val="single" w:sz="12" w:space="0" w:color="auto"/>
            </w:tcBorders>
          </w:tcPr>
          <w:p w:rsidR="004976A8" w:rsidRPr="00303D7B" w:rsidRDefault="004976A8" w:rsidP="004D6B1D">
            <w:pPr>
              <w:ind w:right="-180"/>
            </w:pPr>
          </w:p>
          <w:p w:rsidR="004976A8" w:rsidRPr="00F43C28" w:rsidRDefault="004976A8" w:rsidP="004D6B1D">
            <w:pPr>
              <w:ind w:right="-180"/>
              <w:jc w:val="center"/>
            </w:pPr>
            <w:r>
              <w:t>3 081 686</w:t>
            </w:r>
            <w:r w:rsidRPr="00F43C28">
              <w:t>,86</w:t>
            </w:r>
          </w:p>
        </w:tc>
        <w:tc>
          <w:tcPr>
            <w:tcW w:w="1737" w:type="dxa"/>
            <w:tcBorders>
              <w:bottom w:val="single" w:sz="12" w:space="0" w:color="auto"/>
            </w:tcBorders>
          </w:tcPr>
          <w:p w:rsidR="004976A8" w:rsidRPr="00143EAE" w:rsidRDefault="004976A8" w:rsidP="004D6B1D">
            <w:pPr>
              <w:ind w:right="-180"/>
            </w:pPr>
          </w:p>
          <w:p w:rsidR="004976A8" w:rsidRPr="00143EAE" w:rsidRDefault="004976A8" w:rsidP="004D6B1D">
            <w:pPr>
              <w:ind w:right="-180"/>
              <w:jc w:val="center"/>
            </w:pPr>
            <w:r w:rsidRPr="00143EAE">
              <w:t>-</w:t>
            </w:r>
          </w:p>
          <w:p w:rsidR="004976A8" w:rsidRPr="00143EAE" w:rsidRDefault="004976A8" w:rsidP="004D6B1D">
            <w:pPr>
              <w:ind w:right="-180"/>
              <w:jc w:val="center"/>
            </w:pPr>
          </w:p>
          <w:p w:rsidR="004976A8" w:rsidRPr="00143EAE" w:rsidRDefault="004976A8" w:rsidP="004D6B1D">
            <w:pPr>
              <w:ind w:right="-180"/>
            </w:pPr>
          </w:p>
        </w:tc>
      </w:tr>
      <w:tr w:rsidR="004976A8" w:rsidRPr="00303D7B" w:rsidTr="004D6B1D">
        <w:trPr>
          <w:trHeight w:val="554"/>
        </w:trPr>
        <w:tc>
          <w:tcPr>
            <w:tcW w:w="579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976A8" w:rsidRPr="00303D7B" w:rsidRDefault="004976A8" w:rsidP="004D6B1D">
            <w:pPr>
              <w:ind w:right="-180"/>
              <w:jc w:val="center"/>
              <w:rPr>
                <w:b/>
              </w:rPr>
            </w:pPr>
            <w:r w:rsidRPr="00303D7B">
              <w:rPr>
                <w:b/>
              </w:rPr>
              <w:t>Ogółem</w:t>
            </w:r>
          </w:p>
        </w:tc>
        <w:tc>
          <w:tcPr>
            <w:tcW w:w="17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976A8" w:rsidRPr="00F43C28" w:rsidRDefault="004976A8" w:rsidP="004D6B1D">
            <w:pPr>
              <w:ind w:right="-180"/>
              <w:jc w:val="center"/>
            </w:pPr>
            <w:r>
              <w:t>8 174 940</w:t>
            </w:r>
            <w:r w:rsidRPr="00F43C28">
              <w:t>,00</w:t>
            </w:r>
          </w:p>
        </w:tc>
        <w:tc>
          <w:tcPr>
            <w:tcW w:w="1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976A8" w:rsidRPr="00303D7B" w:rsidRDefault="004976A8" w:rsidP="004D6B1D">
            <w:pPr>
              <w:ind w:right="-180"/>
              <w:jc w:val="center"/>
            </w:pPr>
            <w:r>
              <w:t>694 100,00</w:t>
            </w:r>
          </w:p>
        </w:tc>
      </w:tr>
    </w:tbl>
    <w:p w:rsidR="004976A8" w:rsidRPr="00BF609C" w:rsidRDefault="004976A8" w:rsidP="004976A8">
      <w:pPr>
        <w:ind w:right="-180"/>
        <w:rPr>
          <w:b/>
        </w:rPr>
      </w:pPr>
    </w:p>
    <w:p w:rsidR="004976A8" w:rsidRPr="008B5B26" w:rsidRDefault="004976A8" w:rsidP="004976A8">
      <w:pPr>
        <w:ind w:right="-180"/>
        <w:rPr>
          <w:b/>
          <w:color w:val="FF0000"/>
        </w:rPr>
      </w:pPr>
    </w:p>
    <w:p w:rsidR="004976A8" w:rsidRPr="008B5B26" w:rsidRDefault="004976A8" w:rsidP="004976A8">
      <w:pPr>
        <w:ind w:right="-180"/>
        <w:rPr>
          <w:b/>
          <w:color w:val="FF0000"/>
        </w:rPr>
      </w:pPr>
    </w:p>
    <w:p w:rsidR="004976A8" w:rsidRPr="008B5B26" w:rsidRDefault="004976A8" w:rsidP="004976A8">
      <w:pPr>
        <w:ind w:right="-180"/>
        <w:rPr>
          <w:b/>
          <w:color w:val="FF0000"/>
        </w:rPr>
      </w:pPr>
    </w:p>
    <w:p w:rsidR="00DD372B" w:rsidRDefault="00DD372B" w:rsidP="00DD372B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D372B" w:rsidRDefault="00DD372B" w:rsidP="00DD372B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D372B" w:rsidRDefault="00DD372B" w:rsidP="00DD372B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D372B" w:rsidRDefault="00DD372B" w:rsidP="00DD372B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D372B" w:rsidRDefault="00DD372B" w:rsidP="00DD372B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D372B" w:rsidRDefault="00DD372B" w:rsidP="00DD372B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D372B" w:rsidRDefault="00DD372B" w:rsidP="00DD372B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D372B" w:rsidRDefault="00DD372B" w:rsidP="00DD372B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F367FB" w:rsidRDefault="00F367FB" w:rsidP="00DD372B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F367FB" w:rsidRDefault="00F367FB" w:rsidP="00DD372B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F367FB" w:rsidRDefault="00F367FB" w:rsidP="00DD372B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D372B" w:rsidRDefault="00DD372B">
      <w:pPr>
        <w:rPr>
          <w:b/>
          <w:bCs/>
          <w:sz w:val="18"/>
          <w:szCs w:val="18"/>
        </w:rPr>
      </w:pPr>
    </w:p>
    <w:p w:rsidR="00DD372B" w:rsidRDefault="00DD372B">
      <w:pPr>
        <w:rPr>
          <w:b/>
          <w:bCs/>
          <w:sz w:val="18"/>
          <w:szCs w:val="18"/>
        </w:rPr>
      </w:pPr>
    </w:p>
    <w:p w:rsidR="00DD372B" w:rsidRDefault="00DD372B" w:rsidP="00DD372B">
      <w:r>
        <w:rPr>
          <w:sz w:val="18"/>
          <w:szCs w:val="18"/>
        </w:rPr>
        <w:t xml:space="preserve">                                                                                                                            Załącznik Nr 3 do Zarządzenia Nr  61/2021</w:t>
      </w:r>
    </w:p>
    <w:p w:rsidR="00DD372B" w:rsidRDefault="00DD372B" w:rsidP="00DD372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DD372B" w:rsidRDefault="00DD372B" w:rsidP="00DD372B">
      <w:r>
        <w:rPr>
          <w:sz w:val="18"/>
          <w:szCs w:val="18"/>
        </w:rPr>
        <w:t xml:space="preserve">                                                                                                                            z dnia 22 lutego 2021 r. </w:t>
      </w:r>
    </w:p>
    <w:p w:rsidR="00DD372B" w:rsidRDefault="00DD372B">
      <w:pPr>
        <w:rPr>
          <w:b/>
          <w:bCs/>
          <w:sz w:val="18"/>
          <w:szCs w:val="18"/>
        </w:rPr>
      </w:pPr>
    </w:p>
    <w:p w:rsidR="00DD372B" w:rsidRDefault="00DD372B">
      <w:pPr>
        <w:rPr>
          <w:b/>
          <w:bCs/>
          <w:sz w:val="18"/>
          <w:szCs w:val="18"/>
        </w:rPr>
      </w:pPr>
    </w:p>
    <w:p w:rsidR="00DD372B" w:rsidRDefault="00DD372B">
      <w:pPr>
        <w:rPr>
          <w:b/>
          <w:bCs/>
          <w:sz w:val="18"/>
          <w:szCs w:val="18"/>
        </w:rPr>
      </w:pPr>
    </w:p>
    <w:p w:rsidR="004976A8" w:rsidRDefault="004976A8" w:rsidP="004976A8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UCHWAŁA NR </w:t>
      </w:r>
      <w:r>
        <w:rPr>
          <w:b/>
          <w:bCs/>
          <w:sz w:val="22"/>
          <w:highlight w:val="red"/>
        </w:rPr>
        <w:t>...</w:t>
      </w:r>
    </w:p>
    <w:p w:rsidR="004976A8" w:rsidRDefault="004976A8" w:rsidP="004976A8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RADY MIEJSKIEJ W KAMIEŃCU ZĄBKOWICKIM</w:t>
      </w:r>
    </w:p>
    <w:p w:rsidR="004976A8" w:rsidRDefault="004976A8" w:rsidP="004976A8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Z DNIA </w:t>
      </w:r>
      <w:r>
        <w:rPr>
          <w:b/>
          <w:bCs/>
          <w:sz w:val="22"/>
          <w:highlight w:val="red"/>
        </w:rPr>
        <w:t>...</w:t>
      </w:r>
      <w:r>
        <w:rPr>
          <w:b/>
          <w:bCs/>
          <w:sz w:val="22"/>
        </w:rPr>
        <w:t xml:space="preserve"> 2021 ROKU</w:t>
      </w:r>
    </w:p>
    <w:p w:rsidR="004976A8" w:rsidRDefault="004976A8" w:rsidP="004976A8">
      <w:pPr>
        <w:rPr>
          <w:sz w:val="22"/>
        </w:rPr>
      </w:pPr>
    </w:p>
    <w:p w:rsidR="004976A8" w:rsidRDefault="004976A8" w:rsidP="004976A8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w sprawie wyznaczenia obszaru i granic aglomeracji Kamieniec Ząbkowicki</w:t>
      </w:r>
    </w:p>
    <w:p w:rsidR="004976A8" w:rsidRDefault="004976A8" w:rsidP="004976A8">
      <w:pPr>
        <w:rPr>
          <w:sz w:val="22"/>
        </w:rPr>
      </w:pPr>
    </w:p>
    <w:p w:rsidR="004976A8" w:rsidRDefault="004976A8" w:rsidP="004976A8">
      <w:pPr>
        <w:pStyle w:val="Tekstpodstawowy"/>
      </w:pPr>
      <w:r>
        <w:t xml:space="preserve">Na podstawie art. 18 ust 2 </w:t>
      </w:r>
      <w:proofErr w:type="spellStart"/>
      <w:r>
        <w:t>pkt</w:t>
      </w:r>
      <w:proofErr w:type="spellEnd"/>
      <w:r>
        <w:t xml:space="preserve"> 15 ustawy z dnia 8 marca 1990 roku o samorządzie gminnym (Dz. U. z 2020 roku, poz. 713 z </w:t>
      </w:r>
      <w:proofErr w:type="spellStart"/>
      <w:r>
        <w:t>późn</w:t>
      </w:r>
      <w:proofErr w:type="spellEnd"/>
      <w:r>
        <w:t xml:space="preserve">. zm.), art. 87 ust. 1 i 4 w związku z art. 565 ust. 2 ustawy z dnia 20 lipca 2017 roku Prawo wodne (Dz. U. z 2020 roku, poz. 310 z </w:t>
      </w:r>
      <w:proofErr w:type="spellStart"/>
      <w:r>
        <w:t>późn</w:t>
      </w:r>
      <w:proofErr w:type="spellEnd"/>
      <w:r>
        <w:t>. zm.) Rada Miejska w Kamieńcu Ząbkowickim uchwala, co następuje:</w:t>
      </w:r>
    </w:p>
    <w:p w:rsidR="004976A8" w:rsidRDefault="004976A8" w:rsidP="004976A8">
      <w:pPr>
        <w:jc w:val="both"/>
        <w:rPr>
          <w:sz w:val="22"/>
        </w:rPr>
      </w:pPr>
    </w:p>
    <w:p w:rsidR="004976A8" w:rsidRDefault="004976A8" w:rsidP="004976A8">
      <w:pPr>
        <w:pStyle w:val="Tekstpodstawowy"/>
      </w:pPr>
      <w:bookmarkStart w:id="0" w:name="OLE_LINK1"/>
      <w:r>
        <w:t>§ 1.</w:t>
      </w:r>
      <w:bookmarkEnd w:id="0"/>
      <w:r>
        <w:t xml:space="preserve"> Wyznacza się aglomerację Kamieniec Ząbkowicki o równoważnej liczbie mieszkańców (RLM) wynoszącej 3719.</w:t>
      </w:r>
    </w:p>
    <w:p w:rsidR="004976A8" w:rsidRDefault="004976A8" w:rsidP="004976A8">
      <w:pPr>
        <w:jc w:val="both"/>
        <w:rPr>
          <w:sz w:val="22"/>
        </w:rPr>
      </w:pPr>
      <w:r>
        <w:rPr>
          <w:sz w:val="22"/>
        </w:rPr>
        <w:t>§ 2. Aglomeracja Kamieniec Ząbkowicki, o której mowa w § 1, obejmuje część miasta Kamieniec Ząbkowicki, z oczyszczalnią ścieków w Kamieńcu Ząbkowickim, gmina Kamieniec Ząbkowicki, powiat ząbkowicki, województwo dolnośląskie.</w:t>
      </w:r>
    </w:p>
    <w:p w:rsidR="004976A8" w:rsidRDefault="004976A8" w:rsidP="004976A8">
      <w:pPr>
        <w:jc w:val="both"/>
        <w:rPr>
          <w:sz w:val="22"/>
        </w:rPr>
      </w:pPr>
      <w:r>
        <w:rPr>
          <w:sz w:val="22"/>
        </w:rPr>
        <w:t>§ 3. Integralną częścią uchwały jest opis aglomeracji Kamieniec Ząbkowicki, stanowiący załącznik nr 1 do niniejszej uchwały oraz mapa aglomeracji Kamieniec Ząbkowicki w skali 1:10000, określająca jej granice i położenie, stanowiąca załącznik nr 2 do niniejszej uchwały.</w:t>
      </w:r>
    </w:p>
    <w:p w:rsidR="004976A8" w:rsidRDefault="004976A8" w:rsidP="004976A8">
      <w:pPr>
        <w:jc w:val="both"/>
        <w:rPr>
          <w:sz w:val="22"/>
        </w:rPr>
      </w:pPr>
      <w:r>
        <w:rPr>
          <w:sz w:val="22"/>
        </w:rPr>
        <w:t>§ 4. Wykonanie uchwały powierza się Burmistrzowi Kamieńca Ząbkowickiego.</w:t>
      </w:r>
    </w:p>
    <w:p w:rsidR="004976A8" w:rsidRDefault="004976A8" w:rsidP="004976A8">
      <w:pPr>
        <w:jc w:val="both"/>
        <w:rPr>
          <w:sz w:val="22"/>
        </w:rPr>
      </w:pPr>
      <w:r>
        <w:rPr>
          <w:sz w:val="22"/>
        </w:rPr>
        <w:t xml:space="preserve">§ 5. Niniejsza uchwała była poprzedzona uchwałą nr IX/130/15 Sejmiku Województwa Dolnośląskiego z dnia 30 kwietnia 2015 roku w sprawie wyznaczenia aglomeracji Kamieniec Ząbkowicki, która utraciła moc dnia 31 grudnia 2020 roku w związku z art. 565 ust. 2 ustawy z dnia 20 lipca 2017 roku Prawo wodne (Dz. U. z 2020 roku, poz. 310 z </w:t>
      </w:r>
      <w:proofErr w:type="spellStart"/>
      <w:r>
        <w:rPr>
          <w:sz w:val="22"/>
        </w:rPr>
        <w:t>późn</w:t>
      </w:r>
      <w:proofErr w:type="spellEnd"/>
      <w:r>
        <w:rPr>
          <w:sz w:val="22"/>
        </w:rPr>
        <w:t>. zm.).</w:t>
      </w:r>
    </w:p>
    <w:p w:rsidR="004976A8" w:rsidRDefault="004976A8" w:rsidP="004976A8">
      <w:pPr>
        <w:jc w:val="both"/>
        <w:rPr>
          <w:sz w:val="22"/>
        </w:rPr>
      </w:pPr>
      <w:r>
        <w:rPr>
          <w:sz w:val="22"/>
        </w:rPr>
        <w:t>§ 6. Uchwała wchodzi w życie po upływie 14 dni od dnia jej ogłoszenia w Dzienniku Urzędowym Województwa Dolnośląskiego.</w:t>
      </w:r>
    </w:p>
    <w:p w:rsidR="00DD372B" w:rsidRDefault="00DD372B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</w:t>
      </w:r>
    </w:p>
    <w:p w:rsidR="00DD372B" w:rsidRDefault="00DD372B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4976A8" w:rsidRPr="00DC21DA" w:rsidRDefault="004976A8" w:rsidP="004976A8">
      <w:pPr>
        <w:jc w:val="center"/>
        <w:rPr>
          <w:b/>
        </w:rPr>
      </w:pPr>
      <w:r w:rsidRPr="00DC21DA">
        <w:rPr>
          <w:b/>
        </w:rPr>
        <w:t>UZASADNIENIE</w:t>
      </w:r>
    </w:p>
    <w:p w:rsidR="004976A8" w:rsidRPr="00DC21DA" w:rsidRDefault="004976A8" w:rsidP="004976A8">
      <w:pPr>
        <w:pStyle w:val="Nagwek21"/>
        <w:keepNext/>
        <w:keepLines/>
        <w:shd w:val="clear" w:color="auto" w:fill="auto"/>
        <w:spacing w:before="0" w:line="360" w:lineRule="atLeast"/>
        <w:jc w:val="center"/>
        <w:rPr>
          <w:sz w:val="24"/>
          <w:szCs w:val="24"/>
        </w:rPr>
      </w:pPr>
    </w:p>
    <w:p w:rsidR="004976A8" w:rsidRPr="004976A8" w:rsidRDefault="004976A8" w:rsidP="00F367FB">
      <w:pPr>
        <w:pStyle w:val="Teksttreci0"/>
        <w:shd w:val="clear" w:color="auto" w:fill="auto"/>
        <w:spacing w:before="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976A8">
        <w:rPr>
          <w:rFonts w:ascii="Times New Roman" w:hAnsi="Times New Roman"/>
          <w:sz w:val="24"/>
          <w:szCs w:val="24"/>
        </w:rPr>
        <w:t>Sejmik Województwa Dolnośląskiego Uchwałą nr IX / 130 / 15 z dnia 30 kwietnia 2015 r.        wyznaczył aglomerację Kamieniec Ząbkowicki</w:t>
      </w:r>
      <w:r w:rsidRPr="004976A8">
        <w:rPr>
          <w:rFonts w:ascii="Times New Roman" w:hAnsi="Times New Roman"/>
          <w:iCs/>
          <w:color w:val="000000"/>
          <w:spacing w:val="-20"/>
          <w:w w:val="104"/>
          <w:sz w:val="24"/>
          <w:szCs w:val="24"/>
        </w:rPr>
        <w:t xml:space="preserve">. </w:t>
      </w:r>
      <w:r w:rsidRPr="004976A8">
        <w:rPr>
          <w:rFonts w:ascii="Times New Roman" w:hAnsi="Times New Roman"/>
          <w:sz w:val="24"/>
          <w:szCs w:val="24"/>
        </w:rPr>
        <w:t xml:space="preserve">Na podstawie art. 565 ust. 2 ustawy z dnia 20 lipca 2017 roku Prawo wodne (Dz. U. z 2020 roku, poz. 310 </w:t>
      </w:r>
      <w:proofErr w:type="spellStart"/>
      <w:r w:rsidRPr="004976A8">
        <w:rPr>
          <w:rFonts w:ascii="Times New Roman" w:hAnsi="Times New Roman"/>
          <w:sz w:val="24"/>
          <w:szCs w:val="24"/>
        </w:rPr>
        <w:t>t.j</w:t>
      </w:r>
      <w:proofErr w:type="spellEnd"/>
      <w:r w:rsidRPr="004976A8">
        <w:rPr>
          <w:rFonts w:ascii="Times New Roman" w:hAnsi="Times New Roman"/>
          <w:sz w:val="24"/>
          <w:szCs w:val="24"/>
        </w:rPr>
        <w:t>.) wskazana uchwała Sejmiku Województwa Dolnośląskiego utraciła moc dnia 31.12.2020 r.</w:t>
      </w:r>
    </w:p>
    <w:p w:rsidR="004976A8" w:rsidRPr="004976A8" w:rsidRDefault="004976A8" w:rsidP="00F367FB">
      <w:pPr>
        <w:pStyle w:val="Teksttreci0"/>
        <w:shd w:val="clear" w:color="auto" w:fill="auto"/>
        <w:spacing w:before="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976A8">
        <w:rPr>
          <w:rFonts w:ascii="Times New Roman" w:hAnsi="Times New Roman"/>
          <w:sz w:val="24"/>
          <w:szCs w:val="24"/>
        </w:rPr>
        <w:t xml:space="preserve">Mając na uwadze powyższe, w oparciu o zapis art. 87 ust. 1 ustawy z dnia 20 lipca 2017 roku Prawo wodne (Dz. U. z 2020 roku, poz. 310 </w:t>
      </w:r>
      <w:proofErr w:type="spellStart"/>
      <w:r w:rsidRPr="004976A8">
        <w:rPr>
          <w:rFonts w:ascii="Times New Roman" w:hAnsi="Times New Roman"/>
          <w:sz w:val="24"/>
          <w:szCs w:val="24"/>
        </w:rPr>
        <w:t>t.j</w:t>
      </w:r>
      <w:proofErr w:type="spellEnd"/>
      <w:r w:rsidRPr="004976A8">
        <w:rPr>
          <w:rFonts w:ascii="Times New Roman" w:hAnsi="Times New Roman"/>
          <w:sz w:val="24"/>
          <w:szCs w:val="24"/>
        </w:rPr>
        <w:t xml:space="preserve">.) obecnie to Rada Gminy wyznacza aglomerację Kamieniec Ząbkowicki, po uzgodnieniu przez Burmistrza Kamieńca Ząbkowickiego planu aglomeracji z Wodami Polskimi i Regionalnym Dyrektorem Ochrony Środowiska. Plan aglomeracji składa się z opisu aglomeracji stanowiącego załącznik nr 1 do niniejszej uchwały oraz mapy aglomeracji Kamieniec Ząbkowicki w skali 1:10000, określającej jej granice i położenie, stanowiącej załącznik nr 2 do niniejszej uchwały. </w:t>
      </w:r>
    </w:p>
    <w:p w:rsidR="004976A8" w:rsidRPr="004976A8" w:rsidRDefault="004976A8" w:rsidP="00F367FB">
      <w:pPr>
        <w:pStyle w:val="Teksttreci0"/>
        <w:shd w:val="clear" w:color="auto" w:fill="auto"/>
        <w:spacing w:before="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976A8">
        <w:rPr>
          <w:rFonts w:ascii="Times New Roman" w:hAnsi="Times New Roman"/>
          <w:sz w:val="24"/>
          <w:szCs w:val="24"/>
        </w:rPr>
        <w:t>Celem wyznaczenia aglomeracji Kamieniec Ząbkowicki jest dostosowanie aglomeracji do wymogów Krajowego Programu Oczyszczania Ścieków Komunalnych.</w:t>
      </w:r>
    </w:p>
    <w:p w:rsidR="004976A8" w:rsidRPr="004976A8" w:rsidRDefault="004976A8" w:rsidP="00F367FB">
      <w:pPr>
        <w:pStyle w:val="Teksttreci0"/>
        <w:shd w:val="clear" w:color="auto" w:fill="auto"/>
        <w:spacing w:before="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976A8">
        <w:rPr>
          <w:rFonts w:ascii="Times New Roman" w:hAnsi="Times New Roman"/>
          <w:sz w:val="24"/>
          <w:szCs w:val="24"/>
        </w:rPr>
        <w:t>Wyznaczana obecnie aglomeracja Kamieniec Ząbkowicki o równoważnej liczbie mieszkańców wynoszącej 3719 RLM, obejmuje część miasta Kamieniec Ząbkowicki w obszarze wskazanym w załączniku nr 2 do niniejszej uchwały.</w:t>
      </w:r>
    </w:p>
    <w:p w:rsidR="004976A8" w:rsidRPr="004976A8" w:rsidRDefault="004976A8" w:rsidP="00F367FB">
      <w:pPr>
        <w:pStyle w:val="Nagwek21"/>
        <w:keepNext/>
        <w:keepLines/>
        <w:shd w:val="clear" w:color="auto" w:fill="auto"/>
        <w:tabs>
          <w:tab w:val="left" w:leader="dot" w:pos="6174"/>
        </w:tabs>
        <w:spacing w:before="0" w:line="240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4976A8">
        <w:rPr>
          <w:rFonts w:ascii="Times New Roman" w:hAnsi="Times New Roman"/>
          <w:b w:val="0"/>
          <w:sz w:val="24"/>
          <w:szCs w:val="24"/>
        </w:rPr>
        <w:t xml:space="preserve">           Biorąc powyższe pod uwagę, przyjęcie niniejszej uchwały w sprawie </w:t>
      </w:r>
      <w:r w:rsidR="00F367FB">
        <w:rPr>
          <w:rFonts w:ascii="Times New Roman" w:hAnsi="Times New Roman"/>
          <w:b w:val="0"/>
          <w:bCs w:val="0"/>
          <w:sz w:val="24"/>
          <w:szCs w:val="24"/>
        </w:rPr>
        <w:t>wyznaczenia obszaru</w:t>
      </w:r>
      <w:r w:rsidRPr="004976A8">
        <w:rPr>
          <w:rFonts w:ascii="Times New Roman" w:hAnsi="Times New Roman"/>
          <w:b w:val="0"/>
          <w:bCs w:val="0"/>
          <w:sz w:val="24"/>
          <w:szCs w:val="24"/>
        </w:rPr>
        <w:t xml:space="preserve"> i granic aglomeracji Kamieniec Ząbkowicki</w:t>
      </w:r>
      <w:r w:rsidRPr="004976A8">
        <w:rPr>
          <w:rFonts w:ascii="Times New Roman" w:hAnsi="Times New Roman"/>
          <w:b w:val="0"/>
          <w:sz w:val="24"/>
          <w:szCs w:val="24"/>
        </w:rPr>
        <w:t xml:space="preserve"> stanowi konieczność wynikającą z obowiązujących przepisów prawa.</w:t>
      </w:r>
    </w:p>
    <w:p w:rsidR="004976A8" w:rsidRPr="00DC21DA" w:rsidRDefault="004976A8" w:rsidP="004976A8">
      <w:pPr>
        <w:pStyle w:val="Nagwek21"/>
        <w:keepNext/>
        <w:keepLines/>
        <w:shd w:val="clear" w:color="auto" w:fill="auto"/>
        <w:tabs>
          <w:tab w:val="left" w:leader="dot" w:pos="6174"/>
        </w:tabs>
        <w:spacing w:before="0" w:line="360" w:lineRule="atLeast"/>
        <w:jc w:val="both"/>
        <w:rPr>
          <w:b w:val="0"/>
          <w:sz w:val="24"/>
          <w:szCs w:val="24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4976A8" w:rsidRDefault="004976A8">
      <w:pPr>
        <w:rPr>
          <w:b/>
          <w:bCs/>
          <w:sz w:val="18"/>
          <w:szCs w:val="18"/>
        </w:rPr>
      </w:pPr>
    </w:p>
    <w:p w:rsidR="00DD372B" w:rsidRDefault="00DD372B">
      <w:pPr>
        <w:rPr>
          <w:b/>
          <w:bCs/>
          <w:sz w:val="18"/>
          <w:szCs w:val="18"/>
        </w:rPr>
      </w:pPr>
    </w:p>
    <w:p w:rsidR="00DD372B" w:rsidRDefault="00DD372B">
      <w:pPr>
        <w:rPr>
          <w:b/>
          <w:bCs/>
          <w:sz w:val="18"/>
          <w:szCs w:val="18"/>
        </w:rPr>
      </w:pPr>
    </w:p>
    <w:p w:rsidR="00F367FB" w:rsidRDefault="00DD372B" w:rsidP="00DD372B">
      <w:pPr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</w:t>
      </w:r>
    </w:p>
    <w:p w:rsidR="00DD372B" w:rsidRDefault="00F367FB" w:rsidP="00DD372B">
      <w:r>
        <w:rPr>
          <w:sz w:val="18"/>
          <w:szCs w:val="18"/>
        </w:rPr>
        <w:t xml:space="preserve">                                                                                                                   </w:t>
      </w:r>
      <w:r w:rsidR="00DD372B">
        <w:rPr>
          <w:sz w:val="18"/>
          <w:szCs w:val="18"/>
        </w:rPr>
        <w:t xml:space="preserve">         Załącznik Nr 4 do Zarządzenia Nr  61/2021</w:t>
      </w:r>
    </w:p>
    <w:p w:rsidR="00DD372B" w:rsidRDefault="00DD372B" w:rsidP="00DD372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DD372B" w:rsidRDefault="00DD372B" w:rsidP="00DD372B">
      <w:r>
        <w:rPr>
          <w:sz w:val="18"/>
          <w:szCs w:val="18"/>
        </w:rPr>
        <w:t xml:space="preserve">                                                                                                                            z dnia 22 lutego 2021 r. </w:t>
      </w:r>
    </w:p>
    <w:p w:rsidR="00DD372B" w:rsidRDefault="00DD372B">
      <w:pPr>
        <w:rPr>
          <w:b/>
          <w:bCs/>
          <w:sz w:val="18"/>
          <w:szCs w:val="18"/>
        </w:rPr>
      </w:pPr>
    </w:p>
    <w:p w:rsidR="00DD372B" w:rsidRDefault="00DD372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E31976" w:rsidRPr="00D51F06" w:rsidRDefault="00E31976" w:rsidP="00E31976">
      <w:pPr>
        <w:jc w:val="center"/>
        <w:rPr>
          <w:b/>
        </w:rPr>
      </w:pPr>
      <w:r>
        <w:rPr>
          <w:b/>
        </w:rPr>
        <w:t xml:space="preserve">Uchwała Nr </w:t>
      </w:r>
    </w:p>
    <w:p w:rsidR="00E31976" w:rsidRPr="00D51F06" w:rsidRDefault="00E31976" w:rsidP="00E31976">
      <w:pPr>
        <w:jc w:val="center"/>
        <w:rPr>
          <w:b/>
        </w:rPr>
      </w:pPr>
      <w:r w:rsidRPr="00D51F06">
        <w:rPr>
          <w:b/>
        </w:rPr>
        <w:t>Rady Miejskiej</w:t>
      </w:r>
      <w:r>
        <w:rPr>
          <w:b/>
        </w:rPr>
        <w:t xml:space="preserve"> w </w:t>
      </w:r>
      <w:r w:rsidRPr="00D51F06">
        <w:rPr>
          <w:b/>
        </w:rPr>
        <w:t xml:space="preserve"> Kamieńc</w:t>
      </w:r>
      <w:r>
        <w:rPr>
          <w:b/>
        </w:rPr>
        <w:t>u</w:t>
      </w:r>
      <w:r w:rsidRPr="00D51F06">
        <w:rPr>
          <w:b/>
        </w:rPr>
        <w:t xml:space="preserve"> Ząbkowicki</w:t>
      </w:r>
      <w:r>
        <w:rPr>
          <w:b/>
        </w:rPr>
        <w:t>m</w:t>
      </w:r>
      <w:bookmarkStart w:id="1" w:name="_GoBack"/>
      <w:bookmarkEnd w:id="1"/>
    </w:p>
    <w:p w:rsidR="00E31976" w:rsidRDefault="00E31976" w:rsidP="00E31976">
      <w:pPr>
        <w:jc w:val="center"/>
        <w:rPr>
          <w:b/>
        </w:rPr>
      </w:pPr>
      <w:r w:rsidRPr="00D51F06">
        <w:rPr>
          <w:b/>
        </w:rPr>
        <w:t xml:space="preserve">z dnia </w:t>
      </w:r>
    </w:p>
    <w:p w:rsidR="00E31976" w:rsidRDefault="00E31976" w:rsidP="00E31976">
      <w:pPr>
        <w:jc w:val="center"/>
        <w:rPr>
          <w:b/>
        </w:rPr>
      </w:pPr>
    </w:p>
    <w:p w:rsidR="00E31976" w:rsidRDefault="00E31976" w:rsidP="00E31976">
      <w:pPr>
        <w:jc w:val="center"/>
        <w:rPr>
          <w:b/>
        </w:rPr>
      </w:pPr>
      <w:r>
        <w:rPr>
          <w:b/>
        </w:rPr>
        <w:t>w sprawie przyjęcia Strategii Rozwiązywania Problemów Społecznych                                                  w Gminie Kamieniec Ząbkowicki na lata 2021 – 2025</w:t>
      </w:r>
    </w:p>
    <w:p w:rsidR="00E31976" w:rsidRDefault="00E31976" w:rsidP="00E31976">
      <w:pPr>
        <w:jc w:val="center"/>
        <w:rPr>
          <w:b/>
        </w:rPr>
      </w:pPr>
    </w:p>
    <w:p w:rsidR="00E31976" w:rsidRDefault="00E31976" w:rsidP="00E31976">
      <w:pPr>
        <w:jc w:val="both"/>
      </w:pPr>
      <w:r>
        <w:t xml:space="preserve">Na podstawie art. 18 ust. 2 </w:t>
      </w:r>
      <w:proofErr w:type="spellStart"/>
      <w:r>
        <w:t>pkt</w:t>
      </w:r>
      <w:proofErr w:type="spellEnd"/>
      <w:r>
        <w:t xml:space="preserve"> 15 ustawy z dnia 8 marca 1990 roku o samorządzie gminnym (tj. Dz. U. 2020, poz. 713 ze zm.) w związku z art. 17 ust.1 </w:t>
      </w:r>
      <w:proofErr w:type="spellStart"/>
      <w:r>
        <w:t>pkt</w:t>
      </w:r>
      <w:proofErr w:type="spellEnd"/>
      <w:r>
        <w:t xml:space="preserve"> 1 ustawy z dnia 12 marca 2004 r. o pomocy społecznej (tj. Dz. U. 2020, poz. 1876 ze zm. ) Rada Miejska w Kamieńcu Ząbkowickim uchwala, co następuje: </w:t>
      </w:r>
    </w:p>
    <w:p w:rsidR="00E31976" w:rsidRDefault="00E31976" w:rsidP="00E31976">
      <w:pPr>
        <w:jc w:val="both"/>
      </w:pPr>
    </w:p>
    <w:p w:rsidR="00E31976" w:rsidRDefault="00E31976" w:rsidP="00E31976">
      <w:pPr>
        <w:jc w:val="center"/>
      </w:pPr>
      <w:r>
        <w:t>§1</w:t>
      </w:r>
    </w:p>
    <w:p w:rsidR="00E31976" w:rsidRDefault="00E31976" w:rsidP="00E31976">
      <w:pPr>
        <w:jc w:val="both"/>
      </w:pPr>
      <w:r>
        <w:t>Przyjmuje się Strategię Rozwiązywania Problemów Społecznych w Gminie Kamieniec Ząbkowicki na lata 2021-2025 stanowiącą załącznik niniejszej uchwały.</w:t>
      </w:r>
    </w:p>
    <w:p w:rsidR="00E31976" w:rsidRDefault="00E31976" w:rsidP="00E31976">
      <w:pPr>
        <w:jc w:val="both"/>
      </w:pPr>
    </w:p>
    <w:p w:rsidR="00E31976" w:rsidRDefault="00E31976" w:rsidP="00E31976">
      <w:pPr>
        <w:jc w:val="center"/>
      </w:pPr>
      <w:r>
        <w:t>§2</w:t>
      </w:r>
    </w:p>
    <w:p w:rsidR="00E31976" w:rsidRDefault="00E31976" w:rsidP="00E31976">
      <w:pPr>
        <w:jc w:val="both"/>
      </w:pPr>
      <w:r>
        <w:t>Wykonanie uchwały powierza się Burmistrzowi Kamieńca Ząbkowickiego.</w:t>
      </w:r>
    </w:p>
    <w:p w:rsidR="00E31976" w:rsidRDefault="00E31976" w:rsidP="00E31976">
      <w:pPr>
        <w:jc w:val="both"/>
      </w:pPr>
    </w:p>
    <w:p w:rsidR="00E31976" w:rsidRDefault="00E31976" w:rsidP="00E31976">
      <w:pPr>
        <w:jc w:val="center"/>
      </w:pPr>
      <w:r>
        <w:t>§3</w:t>
      </w:r>
    </w:p>
    <w:p w:rsidR="00E31976" w:rsidRDefault="00E31976" w:rsidP="00E31976">
      <w:pPr>
        <w:jc w:val="both"/>
      </w:pPr>
      <w:r>
        <w:t xml:space="preserve">Uchwała wchodzi w życie z dniem podjęcia. </w:t>
      </w:r>
    </w:p>
    <w:p w:rsidR="00E31976" w:rsidRDefault="00E31976" w:rsidP="00E31976">
      <w:pPr>
        <w:jc w:val="both"/>
      </w:pPr>
    </w:p>
    <w:p w:rsidR="00E31976" w:rsidRDefault="00E31976" w:rsidP="00E31976">
      <w:pPr>
        <w:jc w:val="both"/>
      </w:pPr>
    </w:p>
    <w:p w:rsidR="00E31976" w:rsidRDefault="00E31976" w:rsidP="00E31976">
      <w:pPr>
        <w:jc w:val="both"/>
      </w:pPr>
    </w:p>
    <w:p w:rsidR="00E31976" w:rsidRDefault="00E31976" w:rsidP="00E31976">
      <w:pPr>
        <w:jc w:val="both"/>
      </w:pPr>
    </w:p>
    <w:p w:rsidR="00E31976" w:rsidRDefault="00E31976" w:rsidP="00E31976">
      <w:pPr>
        <w:jc w:val="both"/>
      </w:pPr>
    </w:p>
    <w:p w:rsidR="00E31976" w:rsidRDefault="00E31976" w:rsidP="00E31976">
      <w:pPr>
        <w:jc w:val="center"/>
        <w:rPr>
          <w:b/>
        </w:rPr>
      </w:pPr>
      <w:r w:rsidRPr="002B0718">
        <w:rPr>
          <w:b/>
        </w:rPr>
        <w:t xml:space="preserve">Uzasadnienie </w:t>
      </w:r>
    </w:p>
    <w:p w:rsidR="00E31976" w:rsidRPr="002B0718" w:rsidRDefault="00E31976" w:rsidP="00E31976">
      <w:pPr>
        <w:jc w:val="center"/>
      </w:pPr>
    </w:p>
    <w:p w:rsidR="00E31976" w:rsidRPr="002B0718" w:rsidRDefault="00E31976" w:rsidP="00E31976">
      <w:pPr>
        <w:jc w:val="both"/>
      </w:pPr>
      <w:r w:rsidRPr="002B0718">
        <w:t xml:space="preserve">Zgodnie z art.17 ust. 1 </w:t>
      </w:r>
      <w:proofErr w:type="spellStart"/>
      <w:r w:rsidRPr="002B0718">
        <w:t>pkt</w:t>
      </w:r>
      <w:proofErr w:type="spellEnd"/>
      <w:r w:rsidRPr="002B0718">
        <w:t xml:space="preserve"> 1 ustawy z dnia 12 marca 2004 r. o pomocy społecznej (t</w:t>
      </w:r>
      <w:r>
        <w:t>j</w:t>
      </w:r>
      <w:r w:rsidRPr="002B0718">
        <w:t xml:space="preserve">. </w:t>
      </w:r>
      <w:proofErr w:type="spellStart"/>
      <w:r w:rsidRPr="002B0718">
        <w:t>Dz.</w:t>
      </w:r>
      <w:r>
        <w:t>U</w:t>
      </w:r>
      <w:proofErr w:type="spellEnd"/>
      <w:r>
        <w:t xml:space="preserve">. 2020, poz. 1876 ze zm. </w:t>
      </w:r>
      <w:r w:rsidRPr="002B0718">
        <w:t>) do</w:t>
      </w:r>
      <w:r>
        <w:t xml:space="preserve"> </w:t>
      </w:r>
      <w:r w:rsidRPr="002B0718">
        <w:t xml:space="preserve">zadań własnych gminy o charakterze obowiązkowym należy opracowanie i realizacja gminnej strategii rozwiązywania problemów społecznych. </w:t>
      </w:r>
    </w:p>
    <w:p w:rsidR="00E31976" w:rsidRPr="002B0718" w:rsidRDefault="00E31976" w:rsidP="00E31976">
      <w:pPr>
        <w:jc w:val="both"/>
      </w:pPr>
    </w:p>
    <w:p w:rsidR="00E31976" w:rsidRPr="002B0718" w:rsidRDefault="00E31976" w:rsidP="00E31976">
      <w:pPr>
        <w:jc w:val="both"/>
      </w:pPr>
      <w:r w:rsidRPr="002B0718">
        <w:t xml:space="preserve">W związku z powyższym podjęcie niniejszej uchwały uważa się za zasadne. </w:t>
      </w:r>
    </w:p>
    <w:p w:rsidR="00E31976" w:rsidRDefault="00E31976" w:rsidP="00E31976">
      <w:pPr>
        <w:jc w:val="center"/>
      </w:pPr>
    </w:p>
    <w:p w:rsidR="00E31976" w:rsidRPr="00D51F06" w:rsidRDefault="00E31976" w:rsidP="00E31976">
      <w:pPr>
        <w:jc w:val="both"/>
      </w:pPr>
    </w:p>
    <w:p w:rsidR="00DD372B" w:rsidRDefault="00DD372B">
      <w:pPr>
        <w:rPr>
          <w:b/>
          <w:bCs/>
          <w:sz w:val="18"/>
          <w:szCs w:val="18"/>
        </w:rPr>
      </w:pPr>
    </w:p>
    <w:p w:rsidR="00E31976" w:rsidRDefault="00E31976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E31976" w:rsidRDefault="00E31976">
      <w:pPr>
        <w:rPr>
          <w:b/>
          <w:bCs/>
          <w:sz w:val="18"/>
          <w:szCs w:val="18"/>
        </w:rPr>
      </w:pPr>
    </w:p>
    <w:p w:rsidR="00E31976" w:rsidRDefault="00E31976">
      <w:pPr>
        <w:rPr>
          <w:b/>
          <w:bCs/>
          <w:sz w:val="18"/>
          <w:szCs w:val="18"/>
        </w:rPr>
      </w:pPr>
    </w:p>
    <w:p w:rsidR="00E31976" w:rsidRDefault="00E31976" w:rsidP="00E31976">
      <w:pPr>
        <w:jc w:val="right"/>
        <w:rPr>
          <w:color w:val="000000"/>
        </w:rPr>
      </w:pPr>
      <w:r>
        <w:rPr>
          <w:color w:val="000000"/>
        </w:rPr>
        <w:t xml:space="preserve">Załącznik do Uchwały nr </w:t>
      </w:r>
    </w:p>
    <w:p w:rsidR="00E31976" w:rsidRDefault="00E31976" w:rsidP="00E31976">
      <w:pPr>
        <w:jc w:val="right"/>
        <w:rPr>
          <w:color w:val="000000"/>
        </w:rPr>
      </w:pPr>
      <w:r>
        <w:rPr>
          <w:color w:val="000000"/>
        </w:rPr>
        <w:t xml:space="preserve">Rady Miejskiej w Kamieńcu Ząbkowickim </w:t>
      </w:r>
    </w:p>
    <w:p w:rsidR="00E31976" w:rsidRDefault="00E31976" w:rsidP="00E31976">
      <w:pPr>
        <w:jc w:val="right"/>
        <w:rPr>
          <w:color w:val="000000"/>
        </w:rPr>
      </w:pPr>
      <w:r>
        <w:rPr>
          <w:color w:val="000000"/>
        </w:rPr>
        <w:t xml:space="preserve">z dnia </w:t>
      </w:r>
    </w:p>
    <w:p w:rsidR="00E31976" w:rsidRDefault="00E31976" w:rsidP="00E31976">
      <w:pPr>
        <w:jc w:val="center"/>
        <w:rPr>
          <w:color w:val="000000"/>
        </w:rPr>
      </w:pPr>
    </w:p>
    <w:p w:rsidR="00E31976" w:rsidRDefault="00E31976" w:rsidP="00E31976">
      <w:pPr>
        <w:jc w:val="center"/>
        <w:rPr>
          <w:color w:val="000000"/>
        </w:rPr>
      </w:pPr>
    </w:p>
    <w:p w:rsidR="00E31976" w:rsidRDefault="00E31976" w:rsidP="00E31976">
      <w:pPr>
        <w:jc w:val="center"/>
        <w:rPr>
          <w:color w:val="000000"/>
        </w:rPr>
      </w:pPr>
    </w:p>
    <w:p w:rsidR="00E31976" w:rsidRDefault="00E31976" w:rsidP="00E31976">
      <w:pPr>
        <w:jc w:val="center"/>
        <w:rPr>
          <w:color w:val="000000"/>
        </w:rPr>
      </w:pPr>
    </w:p>
    <w:p w:rsidR="00E31976" w:rsidRDefault="00E31976" w:rsidP="00E31976">
      <w:pPr>
        <w:jc w:val="center"/>
        <w:rPr>
          <w:color w:val="000000"/>
        </w:rPr>
      </w:pPr>
    </w:p>
    <w:p w:rsidR="00E31976" w:rsidRDefault="00E31976" w:rsidP="00E31976">
      <w:pPr>
        <w:jc w:val="center"/>
        <w:rPr>
          <w:color w:val="000000"/>
          <w:sz w:val="56"/>
          <w:szCs w:val="56"/>
        </w:rPr>
      </w:pPr>
    </w:p>
    <w:p w:rsidR="00F367FB" w:rsidRDefault="00F367FB" w:rsidP="00E31976">
      <w:pPr>
        <w:jc w:val="center"/>
        <w:rPr>
          <w:color w:val="000000"/>
          <w:sz w:val="56"/>
          <w:szCs w:val="56"/>
        </w:rPr>
      </w:pPr>
    </w:p>
    <w:p w:rsidR="00F367FB" w:rsidRPr="00F706A9" w:rsidRDefault="00F367FB" w:rsidP="00E31976">
      <w:pPr>
        <w:jc w:val="center"/>
        <w:rPr>
          <w:color w:val="000000"/>
          <w:sz w:val="56"/>
          <w:szCs w:val="56"/>
        </w:rPr>
      </w:pPr>
    </w:p>
    <w:p w:rsidR="00E31976" w:rsidRPr="00F706A9" w:rsidRDefault="00E31976" w:rsidP="00E31976">
      <w:pPr>
        <w:jc w:val="center"/>
        <w:rPr>
          <w:color w:val="000000"/>
          <w:sz w:val="56"/>
          <w:szCs w:val="56"/>
        </w:rPr>
      </w:pPr>
      <w:r w:rsidRPr="00F706A9">
        <w:rPr>
          <w:color w:val="000000"/>
          <w:sz w:val="56"/>
          <w:szCs w:val="56"/>
        </w:rPr>
        <w:t>Strategia Rozwiązywania Problemów Społecznych</w:t>
      </w:r>
    </w:p>
    <w:p w:rsidR="00E31976" w:rsidRPr="00F706A9" w:rsidRDefault="00E31976" w:rsidP="00E31976">
      <w:pPr>
        <w:jc w:val="center"/>
        <w:rPr>
          <w:color w:val="000000"/>
          <w:sz w:val="56"/>
          <w:szCs w:val="56"/>
        </w:rPr>
      </w:pPr>
      <w:r w:rsidRPr="00F706A9">
        <w:rPr>
          <w:color w:val="000000"/>
          <w:sz w:val="56"/>
          <w:szCs w:val="56"/>
        </w:rPr>
        <w:t>w Gminie Kamieniec Ząbkowicki</w:t>
      </w:r>
    </w:p>
    <w:p w:rsidR="00E31976" w:rsidRDefault="00E31976" w:rsidP="00E31976">
      <w:pPr>
        <w:jc w:val="center"/>
        <w:rPr>
          <w:color w:val="000000"/>
          <w:sz w:val="56"/>
          <w:szCs w:val="56"/>
        </w:rPr>
      </w:pPr>
      <w:r w:rsidRPr="00F706A9">
        <w:rPr>
          <w:color w:val="000000"/>
          <w:sz w:val="56"/>
          <w:szCs w:val="56"/>
        </w:rPr>
        <w:t>na lata 2021 – 2025</w:t>
      </w:r>
    </w:p>
    <w:p w:rsidR="00E31976" w:rsidRDefault="00E31976" w:rsidP="00E31976">
      <w:pPr>
        <w:jc w:val="center"/>
        <w:rPr>
          <w:color w:val="000000"/>
          <w:sz w:val="56"/>
          <w:szCs w:val="56"/>
        </w:rPr>
      </w:pPr>
    </w:p>
    <w:p w:rsidR="00E31976" w:rsidRDefault="00E31976" w:rsidP="00E31976">
      <w:pPr>
        <w:jc w:val="center"/>
        <w:rPr>
          <w:color w:val="000000"/>
          <w:sz w:val="56"/>
          <w:szCs w:val="56"/>
        </w:rPr>
      </w:pPr>
    </w:p>
    <w:p w:rsidR="00E31976" w:rsidRDefault="00E31976" w:rsidP="00E31976">
      <w:pPr>
        <w:jc w:val="center"/>
        <w:rPr>
          <w:color w:val="000000"/>
          <w:sz w:val="56"/>
          <w:szCs w:val="56"/>
        </w:rPr>
      </w:pPr>
    </w:p>
    <w:p w:rsidR="00E31976" w:rsidRDefault="00E31976" w:rsidP="00E31976">
      <w:pPr>
        <w:jc w:val="center"/>
        <w:rPr>
          <w:color w:val="000000"/>
          <w:sz w:val="56"/>
          <w:szCs w:val="56"/>
        </w:rPr>
      </w:pPr>
    </w:p>
    <w:p w:rsidR="00E31976" w:rsidRDefault="00E31976" w:rsidP="00E31976">
      <w:pPr>
        <w:jc w:val="center"/>
        <w:rPr>
          <w:color w:val="000000"/>
          <w:sz w:val="56"/>
          <w:szCs w:val="56"/>
        </w:rPr>
      </w:pPr>
    </w:p>
    <w:p w:rsidR="00E31976" w:rsidRDefault="00E31976" w:rsidP="00E31976">
      <w:pPr>
        <w:jc w:val="center"/>
        <w:rPr>
          <w:color w:val="000000"/>
          <w:sz w:val="20"/>
          <w:szCs w:val="20"/>
        </w:rPr>
      </w:pPr>
    </w:p>
    <w:p w:rsidR="00E31976" w:rsidRDefault="00E31976" w:rsidP="00E31976">
      <w:pPr>
        <w:jc w:val="center"/>
        <w:rPr>
          <w:color w:val="000000"/>
          <w:sz w:val="20"/>
          <w:szCs w:val="20"/>
        </w:rPr>
      </w:pPr>
    </w:p>
    <w:p w:rsidR="00E31976" w:rsidRDefault="00E31976" w:rsidP="00E31976">
      <w:pPr>
        <w:jc w:val="center"/>
        <w:rPr>
          <w:color w:val="000000"/>
          <w:sz w:val="20"/>
          <w:szCs w:val="20"/>
        </w:rPr>
      </w:pPr>
    </w:p>
    <w:p w:rsidR="00E31976" w:rsidRPr="00F706A9" w:rsidRDefault="00E31976" w:rsidP="00E31976">
      <w:pPr>
        <w:jc w:val="center"/>
        <w:rPr>
          <w:sz w:val="20"/>
          <w:szCs w:val="20"/>
        </w:rPr>
      </w:pPr>
      <w:r>
        <w:rPr>
          <w:color w:val="000000"/>
          <w:sz w:val="20"/>
          <w:szCs w:val="20"/>
        </w:rPr>
        <w:t>Kamieniec Ząbkowicki 2021</w:t>
      </w:r>
    </w:p>
    <w:p w:rsidR="00E31976" w:rsidRDefault="00E31976">
      <w:pPr>
        <w:rPr>
          <w:b/>
          <w:bCs/>
          <w:sz w:val="18"/>
          <w:szCs w:val="18"/>
        </w:rPr>
      </w:pPr>
    </w:p>
    <w:p w:rsidR="00E31976" w:rsidRDefault="00E31976">
      <w:pPr>
        <w:rPr>
          <w:b/>
          <w:bCs/>
          <w:sz w:val="18"/>
          <w:szCs w:val="18"/>
        </w:rPr>
      </w:pPr>
    </w:p>
    <w:p w:rsidR="00E31976" w:rsidRDefault="00E31976">
      <w:pPr>
        <w:rPr>
          <w:b/>
          <w:bCs/>
          <w:sz w:val="18"/>
          <w:szCs w:val="18"/>
        </w:rPr>
      </w:pPr>
    </w:p>
    <w:p w:rsidR="00E31976" w:rsidRDefault="00E31976">
      <w:pPr>
        <w:rPr>
          <w:b/>
          <w:bCs/>
          <w:sz w:val="18"/>
          <w:szCs w:val="18"/>
        </w:rPr>
      </w:pPr>
    </w:p>
    <w:p w:rsidR="00E31976" w:rsidRDefault="00E31976">
      <w:pPr>
        <w:rPr>
          <w:b/>
          <w:bCs/>
          <w:sz w:val="18"/>
          <w:szCs w:val="18"/>
        </w:rPr>
      </w:pPr>
    </w:p>
    <w:p w:rsidR="00E31976" w:rsidRDefault="00E31976">
      <w:pPr>
        <w:rPr>
          <w:b/>
          <w:bCs/>
          <w:sz w:val="18"/>
          <w:szCs w:val="18"/>
        </w:rPr>
      </w:pPr>
    </w:p>
    <w:p w:rsidR="00E31976" w:rsidRDefault="00E31976">
      <w:pPr>
        <w:rPr>
          <w:b/>
          <w:bCs/>
          <w:sz w:val="18"/>
          <w:szCs w:val="18"/>
        </w:rPr>
      </w:pPr>
    </w:p>
    <w:p w:rsidR="00E31976" w:rsidRDefault="00E31976">
      <w:pPr>
        <w:rPr>
          <w:b/>
          <w:bCs/>
          <w:sz w:val="18"/>
          <w:szCs w:val="18"/>
        </w:rPr>
      </w:pPr>
    </w:p>
    <w:p w:rsidR="00E31976" w:rsidRDefault="00E31976">
      <w:pPr>
        <w:rPr>
          <w:b/>
          <w:bCs/>
          <w:sz w:val="18"/>
          <w:szCs w:val="18"/>
        </w:rPr>
      </w:pPr>
    </w:p>
    <w:p w:rsidR="00E31976" w:rsidRDefault="00E31976">
      <w:pPr>
        <w:rPr>
          <w:b/>
          <w:bCs/>
          <w:sz w:val="18"/>
          <w:szCs w:val="18"/>
        </w:rPr>
      </w:pPr>
    </w:p>
    <w:p w:rsidR="00E31976" w:rsidRDefault="00E31976">
      <w:pPr>
        <w:rPr>
          <w:b/>
          <w:bCs/>
          <w:sz w:val="18"/>
          <w:szCs w:val="18"/>
        </w:rPr>
      </w:pPr>
    </w:p>
    <w:p w:rsidR="00E31976" w:rsidRDefault="00E31976">
      <w:pPr>
        <w:rPr>
          <w:b/>
          <w:bCs/>
          <w:sz w:val="18"/>
          <w:szCs w:val="18"/>
        </w:rPr>
      </w:pPr>
    </w:p>
    <w:p w:rsidR="00E31976" w:rsidRDefault="00E31976">
      <w:pPr>
        <w:rPr>
          <w:b/>
          <w:bCs/>
          <w:sz w:val="18"/>
          <w:szCs w:val="18"/>
        </w:rPr>
      </w:pPr>
    </w:p>
    <w:p w:rsidR="00E31976" w:rsidRDefault="00E31976">
      <w:pPr>
        <w:rPr>
          <w:b/>
          <w:bCs/>
          <w:sz w:val="18"/>
          <w:szCs w:val="18"/>
        </w:rPr>
      </w:pPr>
    </w:p>
    <w:p w:rsidR="00E31976" w:rsidRDefault="00E31976">
      <w:pPr>
        <w:rPr>
          <w:b/>
          <w:bCs/>
          <w:sz w:val="18"/>
          <w:szCs w:val="18"/>
        </w:rPr>
      </w:pPr>
    </w:p>
    <w:p w:rsidR="00E31976" w:rsidRDefault="00E31976">
      <w:pPr>
        <w:rPr>
          <w:b/>
          <w:bCs/>
          <w:sz w:val="18"/>
          <w:szCs w:val="18"/>
        </w:rPr>
      </w:pPr>
    </w:p>
    <w:p w:rsidR="00DD372B" w:rsidRDefault="00DD372B">
      <w:pPr>
        <w:rPr>
          <w:b/>
          <w:bCs/>
          <w:sz w:val="18"/>
          <w:szCs w:val="18"/>
        </w:rPr>
      </w:pPr>
    </w:p>
    <w:p w:rsidR="00DD372B" w:rsidRDefault="00DD372B">
      <w:pPr>
        <w:rPr>
          <w:b/>
          <w:bCs/>
          <w:sz w:val="18"/>
          <w:szCs w:val="18"/>
        </w:rPr>
      </w:pPr>
    </w:p>
    <w:p w:rsidR="00DD372B" w:rsidRDefault="00DD372B" w:rsidP="00DD372B">
      <w:r>
        <w:rPr>
          <w:sz w:val="18"/>
          <w:szCs w:val="18"/>
        </w:rPr>
        <w:t xml:space="preserve">                                                                                                                            Załącznik Nr 5 do Zarządzenia Nr  61/2021</w:t>
      </w:r>
    </w:p>
    <w:p w:rsidR="00DD372B" w:rsidRDefault="00DD372B" w:rsidP="00DD372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DD372B" w:rsidRDefault="00DD372B" w:rsidP="00DD372B">
      <w:r>
        <w:rPr>
          <w:sz w:val="18"/>
          <w:szCs w:val="18"/>
        </w:rPr>
        <w:t xml:space="preserve">                                                                                                                            z dnia 22 lutego 2021 r. </w:t>
      </w:r>
    </w:p>
    <w:p w:rsidR="00F367FB" w:rsidRDefault="00F367FB" w:rsidP="00E31976">
      <w:pPr>
        <w:spacing w:line="276" w:lineRule="auto"/>
        <w:jc w:val="center"/>
        <w:rPr>
          <w:b/>
        </w:rPr>
      </w:pPr>
    </w:p>
    <w:p w:rsidR="00F367FB" w:rsidRDefault="00F367FB" w:rsidP="00E31976">
      <w:pPr>
        <w:spacing w:line="276" w:lineRule="auto"/>
        <w:jc w:val="center"/>
        <w:rPr>
          <w:b/>
        </w:rPr>
      </w:pPr>
    </w:p>
    <w:p w:rsidR="00F367FB" w:rsidRDefault="00F367FB" w:rsidP="00E31976">
      <w:pPr>
        <w:spacing w:line="276" w:lineRule="auto"/>
        <w:jc w:val="center"/>
        <w:rPr>
          <w:b/>
        </w:rPr>
      </w:pPr>
    </w:p>
    <w:p w:rsidR="00E31976" w:rsidRPr="00FB5BF0" w:rsidRDefault="00E31976" w:rsidP="00E31976">
      <w:pPr>
        <w:spacing w:line="276" w:lineRule="auto"/>
        <w:jc w:val="center"/>
        <w:rPr>
          <w:b/>
        </w:rPr>
      </w:pPr>
      <w:r w:rsidRPr="00FB5BF0">
        <w:rPr>
          <w:b/>
        </w:rPr>
        <w:t>Uchwała nr……………</w:t>
      </w:r>
    </w:p>
    <w:p w:rsidR="00E31976" w:rsidRPr="00FB5BF0" w:rsidRDefault="00E31976" w:rsidP="00E31976">
      <w:pPr>
        <w:spacing w:line="276" w:lineRule="auto"/>
        <w:jc w:val="center"/>
        <w:rPr>
          <w:b/>
        </w:rPr>
      </w:pPr>
      <w:r w:rsidRPr="00FB5BF0">
        <w:rPr>
          <w:b/>
        </w:rPr>
        <w:t>Rady Miejskiej w Kamieńcu Ząbkowickim</w:t>
      </w:r>
    </w:p>
    <w:p w:rsidR="00E31976" w:rsidRPr="00FB5BF0" w:rsidRDefault="00E31976" w:rsidP="00E31976">
      <w:pPr>
        <w:spacing w:line="276" w:lineRule="auto"/>
        <w:jc w:val="center"/>
        <w:rPr>
          <w:b/>
        </w:rPr>
      </w:pPr>
      <w:r w:rsidRPr="00FB5BF0">
        <w:rPr>
          <w:b/>
        </w:rPr>
        <w:t>z dnia ………………………………</w:t>
      </w:r>
    </w:p>
    <w:p w:rsidR="00E31976" w:rsidRPr="00FB5BF0" w:rsidRDefault="00E31976" w:rsidP="00E31976">
      <w:pPr>
        <w:spacing w:line="276" w:lineRule="auto"/>
        <w:jc w:val="center"/>
        <w:rPr>
          <w:b/>
        </w:rPr>
      </w:pPr>
    </w:p>
    <w:p w:rsidR="00E31976" w:rsidRPr="00FB5BF0" w:rsidRDefault="00E31976" w:rsidP="00E31976">
      <w:pPr>
        <w:spacing w:line="276" w:lineRule="auto"/>
        <w:ind w:right="80"/>
        <w:jc w:val="center"/>
        <w:rPr>
          <w:rFonts w:eastAsia="Arial"/>
          <w:b/>
        </w:rPr>
      </w:pPr>
      <w:r w:rsidRPr="00811272">
        <w:rPr>
          <w:rFonts w:eastAsia="Arial"/>
          <w:b/>
        </w:rPr>
        <w:t>w sprawie: ustanowienia programu osłonowego w zakresie do</w:t>
      </w:r>
      <w:r w:rsidRPr="00811272">
        <w:rPr>
          <w:rFonts w:eastAsia="Arial"/>
        </w:rPr>
        <w:t>ż</w:t>
      </w:r>
      <w:r w:rsidRPr="00811272">
        <w:rPr>
          <w:rFonts w:eastAsia="Arial"/>
          <w:b/>
        </w:rPr>
        <w:t>ywiania</w:t>
      </w:r>
      <w:r w:rsidRPr="00FB5BF0">
        <w:rPr>
          <w:rFonts w:eastAsia="Arial"/>
          <w:b/>
        </w:rPr>
        <w:t xml:space="preserve"> w ramach wieloletniego rządowego programu </w:t>
      </w:r>
      <w:r w:rsidRPr="00811272">
        <w:rPr>
          <w:rFonts w:eastAsia="Arial"/>
          <w:b/>
        </w:rPr>
        <w:t xml:space="preserve"> „ Posiłek </w:t>
      </w:r>
      <w:r w:rsidRPr="00FB5BF0">
        <w:rPr>
          <w:rFonts w:eastAsia="Arial"/>
          <w:b/>
        </w:rPr>
        <w:t xml:space="preserve">w szkole i w domu " na lata </w:t>
      </w:r>
      <w:r>
        <w:rPr>
          <w:rFonts w:eastAsia="Arial"/>
          <w:b/>
        </w:rPr>
        <w:t>2021-2023</w:t>
      </w:r>
    </w:p>
    <w:p w:rsidR="00E31976" w:rsidRPr="00FB5BF0" w:rsidRDefault="00E31976" w:rsidP="00E31976">
      <w:pPr>
        <w:spacing w:line="276" w:lineRule="auto"/>
        <w:ind w:right="80"/>
        <w:jc w:val="center"/>
        <w:rPr>
          <w:rFonts w:eastAsia="Arial"/>
          <w:b/>
        </w:rPr>
      </w:pPr>
    </w:p>
    <w:p w:rsidR="00E31976" w:rsidRPr="00FB5BF0" w:rsidRDefault="00E31976" w:rsidP="00E31976">
      <w:pPr>
        <w:spacing w:line="276" w:lineRule="auto"/>
        <w:ind w:right="80"/>
        <w:jc w:val="both"/>
        <w:rPr>
          <w:rFonts w:eastAsia="Arial"/>
          <w:b/>
        </w:rPr>
      </w:pPr>
    </w:p>
    <w:p w:rsidR="00E31976" w:rsidRPr="00811272" w:rsidRDefault="00E31976" w:rsidP="00E31976">
      <w:pPr>
        <w:spacing w:line="276" w:lineRule="auto"/>
        <w:ind w:right="80"/>
        <w:jc w:val="both"/>
        <w:rPr>
          <w:rFonts w:eastAsia="Arial"/>
          <w:b/>
        </w:rPr>
      </w:pPr>
    </w:p>
    <w:p w:rsidR="00E31976" w:rsidRPr="00FB5BF0" w:rsidRDefault="00E31976" w:rsidP="00E31976">
      <w:pPr>
        <w:spacing w:line="276" w:lineRule="auto"/>
        <w:jc w:val="both"/>
      </w:pPr>
      <w:r>
        <w:t>Na podstawie art. 18 ust. 2 pkt.</w:t>
      </w:r>
      <w:r w:rsidRPr="00811272">
        <w:t xml:space="preserve">15 ustawy </w:t>
      </w:r>
      <w:r w:rsidRPr="00FB5BF0">
        <w:t>z dnia 8 marca 1990r.</w:t>
      </w:r>
      <w:r>
        <w:t>,</w:t>
      </w:r>
      <w:r w:rsidRPr="00FB5BF0">
        <w:t xml:space="preserve"> o samorządzie gminnym ( Dz. U. z 2020</w:t>
      </w:r>
      <w:r w:rsidRPr="00811272">
        <w:t>r.,</w:t>
      </w:r>
      <w:r w:rsidRPr="00FB5BF0">
        <w:t xml:space="preserve"> </w:t>
      </w:r>
      <w:r w:rsidRPr="00811272">
        <w:t>poz</w:t>
      </w:r>
      <w:r w:rsidRPr="00FB5BF0">
        <w:t>. 713 ze zm.), w zwią</w:t>
      </w:r>
      <w:r w:rsidRPr="00811272">
        <w:t>zku z art. 17 ust. 2 pkt</w:t>
      </w:r>
      <w:r w:rsidRPr="00FB5BF0">
        <w:t>.</w:t>
      </w:r>
      <w:r w:rsidRPr="00811272">
        <w:t xml:space="preserve"> 4 i art. 110 ust. 10 ustawy z dnia 12 marca 2</w:t>
      </w:r>
      <w:r w:rsidRPr="00FB5BF0">
        <w:t>004 r. o pomocy społecznej ( Dz. U. z 2020r., poz. 1876 ze</w:t>
      </w:r>
      <w:r w:rsidRPr="00811272">
        <w:t xml:space="preserve"> zm.) - Rada </w:t>
      </w:r>
      <w:r w:rsidRPr="00FB5BF0">
        <w:t xml:space="preserve">Miejska w Kamieńcu Ząbkowickim </w:t>
      </w:r>
      <w:r w:rsidRPr="00811272">
        <w:rPr>
          <w:rFonts w:eastAsia="Arial"/>
        </w:rPr>
        <w:t>uchwala,</w:t>
      </w:r>
      <w:r w:rsidRPr="00811272">
        <w:t xml:space="preserve"> co</w:t>
      </w:r>
      <w:r w:rsidRPr="00FB5BF0">
        <w:t xml:space="preserve"> nastę</w:t>
      </w:r>
      <w:r w:rsidRPr="00811272">
        <w:t>puje:</w:t>
      </w:r>
    </w:p>
    <w:p w:rsidR="00E31976" w:rsidRPr="00FB5BF0" w:rsidRDefault="00E31976" w:rsidP="00E31976">
      <w:pPr>
        <w:spacing w:line="276" w:lineRule="auto"/>
        <w:jc w:val="center"/>
      </w:pPr>
    </w:p>
    <w:p w:rsidR="00E31976" w:rsidRPr="00FB5BF0" w:rsidRDefault="00E31976" w:rsidP="00E31976">
      <w:pPr>
        <w:spacing w:line="276" w:lineRule="auto"/>
        <w:jc w:val="center"/>
        <w:rPr>
          <w:b/>
        </w:rPr>
      </w:pPr>
      <w:r w:rsidRPr="00FB5BF0">
        <w:rPr>
          <w:b/>
        </w:rPr>
        <w:t>§1</w:t>
      </w:r>
    </w:p>
    <w:p w:rsidR="00E31976" w:rsidRPr="00FB5BF0" w:rsidRDefault="00E31976" w:rsidP="00E31976">
      <w:pPr>
        <w:spacing w:line="276" w:lineRule="auto"/>
        <w:ind w:right="140"/>
        <w:jc w:val="both"/>
      </w:pPr>
      <w:r>
        <w:t xml:space="preserve">Uchwala się program osłonowy </w:t>
      </w:r>
      <w:r w:rsidRPr="00FB5BF0">
        <w:t>w ramach wieloletniego rządowego programu „Posiłek</w:t>
      </w:r>
      <w:r>
        <w:t xml:space="preserve"> w szkole i w domu" na lata 2021</w:t>
      </w:r>
      <w:r w:rsidRPr="00FB5BF0">
        <w:t>-2023,</w:t>
      </w:r>
      <w:r w:rsidRPr="00FB5BF0">
        <w:rPr>
          <w:rFonts w:eastAsia="Arial"/>
          <w:b/>
        </w:rPr>
        <w:t xml:space="preserve"> </w:t>
      </w:r>
      <w:r w:rsidRPr="00FB5BF0">
        <w:t>który stanowi załącznik do uchwały.</w:t>
      </w:r>
    </w:p>
    <w:p w:rsidR="00E31976" w:rsidRPr="00FB5BF0" w:rsidRDefault="00E31976" w:rsidP="00E31976">
      <w:pPr>
        <w:spacing w:line="276" w:lineRule="auto"/>
        <w:jc w:val="center"/>
        <w:rPr>
          <w:b/>
        </w:rPr>
      </w:pPr>
    </w:p>
    <w:p w:rsidR="00E31976" w:rsidRPr="00FB5BF0" w:rsidRDefault="00E31976" w:rsidP="00E31976">
      <w:pPr>
        <w:spacing w:line="276" w:lineRule="auto"/>
        <w:jc w:val="center"/>
        <w:rPr>
          <w:b/>
        </w:rPr>
      </w:pPr>
      <w:r w:rsidRPr="00FB5BF0">
        <w:rPr>
          <w:b/>
        </w:rPr>
        <w:t>§2</w:t>
      </w:r>
    </w:p>
    <w:p w:rsidR="00E31976" w:rsidRPr="00FB5BF0" w:rsidRDefault="00E31976" w:rsidP="00E31976">
      <w:pPr>
        <w:spacing w:line="276" w:lineRule="auto"/>
        <w:jc w:val="both"/>
      </w:pPr>
      <w:r w:rsidRPr="00FB5BF0">
        <w:t>Wykonanie uchwały powierza się Burmistrzowi Kamieńca Ząbkowickiego.</w:t>
      </w:r>
    </w:p>
    <w:p w:rsidR="00E31976" w:rsidRPr="00FB5BF0" w:rsidRDefault="00E31976" w:rsidP="00E31976">
      <w:pPr>
        <w:spacing w:line="276" w:lineRule="auto"/>
        <w:jc w:val="center"/>
      </w:pPr>
    </w:p>
    <w:p w:rsidR="00E31976" w:rsidRPr="00811272" w:rsidRDefault="00E31976" w:rsidP="00E31976">
      <w:pPr>
        <w:spacing w:line="276" w:lineRule="auto"/>
        <w:jc w:val="center"/>
        <w:rPr>
          <w:b/>
        </w:rPr>
      </w:pPr>
      <w:r w:rsidRPr="00FB5BF0">
        <w:rPr>
          <w:b/>
        </w:rPr>
        <w:t>§3</w:t>
      </w:r>
    </w:p>
    <w:p w:rsidR="00E31976" w:rsidRPr="003B4835" w:rsidRDefault="00E31976" w:rsidP="00E31976">
      <w:pPr>
        <w:spacing w:line="276" w:lineRule="auto"/>
        <w:ind w:right="140"/>
        <w:jc w:val="both"/>
      </w:pPr>
      <w:r w:rsidRPr="003B4835">
        <w:t xml:space="preserve">Uchwała wchodzi w </w:t>
      </w:r>
      <w:r w:rsidRPr="00FB5BF0">
        <w:t>ż</w:t>
      </w:r>
      <w:r w:rsidRPr="003B4835">
        <w:t xml:space="preserve">ycie po upływie 14 dni od </w:t>
      </w:r>
      <w:r w:rsidRPr="00FB5BF0">
        <w:t>dnia ogłoszenia w Dzienniku Urzę</w:t>
      </w:r>
      <w:r w:rsidRPr="003B4835">
        <w:t>dowym</w:t>
      </w:r>
      <w:r w:rsidRPr="003B4835">
        <w:rPr>
          <w:rFonts w:eastAsia="Arial"/>
          <w:b/>
        </w:rPr>
        <w:t xml:space="preserve"> </w:t>
      </w:r>
      <w:r>
        <w:t>Województwa Dolnośląskiego.</w:t>
      </w:r>
    </w:p>
    <w:p w:rsidR="00E31976" w:rsidRPr="00811272" w:rsidRDefault="00E31976" w:rsidP="00E31976">
      <w:pPr>
        <w:spacing w:line="360" w:lineRule="auto"/>
        <w:jc w:val="both"/>
      </w:pPr>
    </w:p>
    <w:p w:rsidR="00E31976" w:rsidRDefault="00E31976" w:rsidP="00E31976">
      <w:pPr>
        <w:spacing w:line="360" w:lineRule="auto"/>
        <w:jc w:val="both"/>
      </w:pPr>
    </w:p>
    <w:p w:rsidR="00E31976" w:rsidRDefault="00E31976" w:rsidP="00E31976">
      <w:pPr>
        <w:spacing w:line="360" w:lineRule="auto"/>
        <w:jc w:val="both"/>
      </w:pPr>
    </w:p>
    <w:p w:rsidR="00E31976" w:rsidRDefault="00E31976" w:rsidP="00E31976">
      <w:pPr>
        <w:spacing w:line="360" w:lineRule="auto"/>
        <w:jc w:val="both"/>
      </w:pPr>
    </w:p>
    <w:p w:rsidR="00E31976" w:rsidRDefault="00E31976" w:rsidP="00E31976">
      <w:pPr>
        <w:spacing w:line="360" w:lineRule="auto"/>
        <w:jc w:val="both"/>
      </w:pPr>
    </w:p>
    <w:p w:rsidR="00E31976" w:rsidRDefault="00E31976" w:rsidP="00E31976">
      <w:pPr>
        <w:spacing w:line="360" w:lineRule="auto"/>
        <w:jc w:val="both"/>
      </w:pPr>
    </w:p>
    <w:p w:rsidR="00E31976" w:rsidRDefault="00E31976" w:rsidP="00E31976">
      <w:pPr>
        <w:spacing w:line="360" w:lineRule="auto"/>
        <w:jc w:val="both"/>
      </w:pPr>
    </w:p>
    <w:p w:rsidR="00E31976" w:rsidRDefault="00E31976" w:rsidP="00E31976">
      <w:pPr>
        <w:spacing w:line="360" w:lineRule="auto"/>
        <w:jc w:val="both"/>
      </w:pPr>
    </w:p>
    <w:p w:rsidR="00E31976" w:rsidRDefault="00E31976" w:rsidP="00E31976">
      <w:pPr>
        <w:spacing w:line="360" w:lineRule="auto"/>
        <w:jc w:val="both"/>
      </w:pPr>
    </w:p>
    <w:p w:rsidR="00E31976" w:rsidRDefault="00E31976" w:rsidP="00E31976">
      <w:pPr>
        <w:spacing w:line="360" w:lineRule="auto"/>
        <w:jc w:val="both"/>
      </w:pPr>
    </w:p>
    <w:p w:rsidR="00E31976" w:rsidRDefault="00E31976" w:rsidP="00E31976">
      <w:pPr>
        <w:spacing w:line="360" w:lineRule="auto"/>
        <w:jc w:val="both"/>
      </w:pPr>
    </w:p>
    <w:p w:rsidR="00E31976" w:rsidRPr="00DD314F" w:rsidRDefault="00E31976" w:rsidP="00E31976">
      <w:pPr>
        <w:tabs>
          <w:tab w:val="left" w:pos="980"/>
        </w:tabs>
        <w:spacing w:line="276" w:lineRule="auto"/>
        <w:jc w:val="both"/>
        <w:rPr>
          <w:b/>
        </w:rPr>
        <w:sectPr w:rsidR="00E31976" w:rsidRPr="00DD314F">
          <w:pgSz w:w="11900" w:h="16840"/>
          <w:pgMar w:top="787" w:right="860" w:bottom="1440" w:left="1020" w:header="0" w:footer="0" w:gutter="0"/>
          <w:cols w:space="0" w:equalWidth="0">
            <w:col w:w="10020"/>
          </w:cols>
          <w:docGrid w:linePitch="360"/>
        </w:sectPr>
      </w:pPr>
    </w:p>
    <w:p w:rsidR="00466857" w:rsidRDefault="00466857" w:rsidP="00E31976">
      <w:pPr>
        <w:pStyle w:val="Default"/>
        <w:spacing w:line="276" w:lineRule="auto"/>
        <w:jc w:val="center"/>
        <w:rPr>
          <w:b/>
          <w:sz w:val="22"/>
          <w:szCs w:val="22"/>
        </w:rPr>
      </w:pPr>
      <w:bookmarkStart w:id="2" w:name="page3"/>
      <w:bookmarkEnd w:id="2"/>
    </w:p>
    <w:p w:rsidR="00E31976" w:rsidRDefault="00E31976" w:rsidP="00E31976">
      <w:pPr>
        <w:pStyle w:val="Default"/>
        <w:spacing w:line="276" w:lineRule="auto"/>
        <w:jc w:val="center"/>
        <w:rPr>
          <w:b/>
          <w:sz w:val="22"/>
          <w:szCs w:val="22"/>
        </w:rPr>
      </w:pPr>
      <w:r w:rsidRPr="0078074A">
        <w:rPr>
          <w:b/>
          <w:sz w:val="22"/>
          <w:szCs w:val="22"/>
        </w:rPr>
        <w:t>UZASADNIENIE</w:t>
      </w:r>
    </w:p>
    <w:p w:rsidR="00E31976" w:rsidRPr="0078074A" w:rsidRDefault="00E31976" w:rsidP="00E31976">
      <w:pPr>
        <w:pStyle w:val="Default"/>
        <w:spacing w:line="276" w:lineRule="auto"/>
        <w:jc w:val="center"/>
        <w:rPr>
          <w:b/>
          <w:sz w:val="22"/>
          <w:szCs w:val="22"/>
        </w:rPr>
      </w:pPr>
    </w:p>
    <w:p w:rsidR="00E31976" w:rsidRDefault="00E31976" w:rsidP="00E31976">
      <w:pPr>
        <w:spacing w:line="276" w:lineRule="auto"/>
        <w:ind w:firstLine="708"/>
        <w:jc w:val="both"/>
      </w:pPr>
      <w:r w:rsidRPr="00152BE2">
        <w:t xml:space="preserve">Przyjęty przez Radę Ministrów uchwałą Nr 140 z dnia 15 października 2018r., wieloletni rządowy program w zakresie dożywiania  „Posiłek w szkole i w domu”  (M.P. z 2018 r., poz.1007), ma na celu ograniczenie m.in. zjawiska niedożywienia dzieci i młodzieży. </w:t>
      </w:r>
    </w:p>
    <w:p w:rsidR="00E31976" w:rsidRDefault="00E31976" w:rsidP="00E31976">
      <w:pPr>
        <w:spacing w:line="276" w:lineRule="auto"/>
        <w:ind w:firstLine="708"/>
        <w:jc w:val="both"/>
      </w:pPr>
      <w:r w:rsidRPr="00152BE2">
        <w:t>Program ten przewiduje wsparcie gmin, które w szczególnie uzasadnionych przypadkach będą udzielały pomocy, gdy uczeń albo dziecko wyraża chęć zjedzenia posiłku a odpowiednio dyrektor szkoły lub przedszkola informuje ośrodek pomocy społecznej o potrzebie udzielenia pomocy w formie posiłku.</w:t>
      </w:r>
      <w:r>
        <w:t xml:space="preserve"> </w:t>
      </w:r>
      <w:r w:rsidRPr="00152BE2">
        <w:t>Warunkiem przyznania takiej pomocy bez wydania decyzji administracyjnej przyznającej posiłek oraz bez przeprowadzenia rodzinnego wywiadu środowiskowego</w:t>
      </w:r>
      <w:r w:rsidRPr="00704479">
        <w:t xml:space="preserve"> </w:t>
      </w:r>
      <w:r w:rsidRPr="00152BE2">
        <w:t xml:space="preserve">o którym mowa w ustawie </w:t>
      </w:r>
      <w:r>
        <w:t xml:space="preserve">z dnia 12 marca 2004r., </w:t>
      </w:r>
      <w:r w:rsidRPr="00152BE2">
        <w:t>o pomocy społecznej</w:t>
      </w:r>
      <w:r>
        <w:t xml:space="preserve"> ( Dz. U. z 2020r.,  poz. 1876 ze zm.) </w:t>
      </w:r>
      <w:r w:rsidRPr="00152BE2">
        <w:t>jest przyjęcie przez gminę odpowiedniego programu osłonowego, który takie rozwiązania na terenie gminy będzie przewidywał.</w:t>
      </w:r>
    </w:p>
    <w:p w:rsidR="00E31976" w:rsidRPr="00152BE2" w:rsidRDefault="00E31976" w:rsidP="00E31976">
      <w:pPr>
        <w:spacing w:line="276" w:lineRule="auto"/>
        <w:ind w:firstLine="708"/>
        <w:jc w:val="both"/>
      </w:pPr>
      <w:r>
        <w:t xml:space="preserve">Wobec powyższego podjęcie niniejszej uchwały jest w pełni uzasadnione. </w:t>
      </w:r>
    </w:p>
    <w:p w:rsidR="00E31976" w:rsidRPr="0078074A" w:rsidRDefault="00E31976" w:rsidP="00E31976">
      <w:pPr>
        <w:spacing w:line="276" w:lineRule="auto"/>
        <w:jc w:val="both"/>
      </w:pPr>
    </w:p>
    <w:p w:rsidR="00E31976" w:rsidRDefault="00E31976" w:rsidP="00E31976">
      <w:pPr>
        <w:spacing w:line="276" w:lineRule="auto"/>
        <w:ind w:left="-772" w:firstLine="708"/>
        <w:jc w:val="both"/>
      </w:pPr>
    </w:p>
    <w:p w:rsidR="00466857" w:rsidRDefault="00466857" w:rsidP="00E31976">
      <w:pPr>
        <w:spacing w:line="276" w:lineRule="auto"/>
        <w:ind w:left="-772" w:firstLine="708"/>
        <w:jc w:val="both"/>
      </w:pPr>
    </w:p>
    <w:p w:rsidR="00466857" w:rsidRDefault="00466857" w:rsidP="00E31976">
      <w:pPr>
        <w:spacing w:line="276" w:lineRule="auto"/>
        <w:ind w:left="-772" w:firstLine="708"/>
        <w:jc w:val="both"/>
      </w:pPr>
    </w:p>
    <w:p w:rsidR="00466857" w:rsidRDefault="00466857" w:rsidP="00E31976">
      <w:pPr>
        <w:spacing w:line="276" w:lineRule="auto"/>
        <w:ind w:left="-772" w:firstLine="708"/>
        <w:jc w:val="both"/>
      </w:pPr>
    </w:p>
    <w:p w:rsidR="00466857" w:rsidRDefault="00466857" w:rsidP="00E31976">
      <w:pPr>
        <w:spacing w:line="276" w:lineRule="auto"/>
        <w:ind w:left="-772" w:firstLine="708"/>
        <w:jc w:val="both"/>
      </w:pPr>
    </w:p>
    <w:p w:rsidR="00466857" w:rsidRDefault="00466857" w:rsidP="00E31976">
      <w:pPr>
        <w:spacing w:line="276" w:lineRule="auto"/>
        <w:ind w:left="-772" w:firstLine="708"/>
        <w:jc w:val="both"/>
      </w:pPr>
    </w:p>
    <w:p w:rsidR="00466857" w:rsidRDefault="00466857" w:rsidP="00E31976">
      <w:pPr>
        <w:spacing w:line="276" w:lineRule="auto"/>
        <w:ind w:left="-772" w:firstLine="708"/>
        <w:jc w:val="both"/>
      </w:pPr>
    </w:p>
    <w:p w:rsidR="00466857" w:rsidRDefault="00466857" w:rsidP="00E31976">
      <w:pPr>
        <w:spacing w:line="276" w:lineRule="auto"/>
        <w:ind w:left="-772" w:firstLine="708"/>
        <w:jc w:val="both"/>
      </w:pPr>
    </w:p>
    <w:p w:rsidR="00466857" w:rsidRDefault="00466857" w:rsidP="00E31976">
      <w:pPr>
        <w:spacing w:line="276" w:lineRule="auto"/>
        <w:ind w:left="-772" w:firstLine="708"/>
        <w:jc w:val="both"/>
      </w:pPr>
    </w:p>
    <w:p w:rsidR="00466857" w:rsidRDefault="00466857" w:rsidP="00E31976">
      <w:pPr>
        <w:spacing w:line="276" w:lineRule="auto"/>
        <w:ind w:left="-772" w:firstLine="708"/>
        <w:jc w:val="both"/>
      </w:pPr>
    </w:p>
    <w:p w:rsidR="00466857" w:rsidRDefault="00466857" w:rsidP="00E31976">
      <w:pPr>
        <w:spacing w:line="276" w:lineRule="auto"/>
        <w:ind w:left="-772" w:firstLine="708"/>
        <w:jc w:val="both"/>
      </w:pPr>
    </w:p>
    <w:p w:rsidR="00466857" w:rsidRDefault="00466857" w:rsidP="00E31976">
      <w:pPr>
        <w:spacing w:line="276" w:lineRule="auto"/>
        <w:ind w:left="-772" w:firstLine="708"/>
        <w:jc w:val="both"/>
      </w:pPr>
    </w:p>
    <w:p w:rsidR="00466857" w:rsidRDefault="00466857" w:rsidP="00E31976">
      <w:pPr>
        <w:spacing w:line="276" w:lineRule="auto"/>
        <w:ind w:left="-772" w:firstLine="708"/>
        <w:jc w:val="both"/>
      </w:pPr>
    </w:p>
    <w:p w:rsidR="00466857" w:rsidRDefault="00466857" w:rsidP="00E31976">
      <w:pPr>
        <w:spacing w:line="276" w:lineRule="auto"/>
        <w:ind w:left="-772" w:firstLine="708"/>
        <w:jc w:val="both"/>
      </w:pPr>
    </w:p>
    <w:p w:rsidR="00466857" w:rsidRDefault="00466857" w:rsidP="00E31976">
      <w:pPr>
        <w:spacing w:line="276" w:lineRule="auto"/>
        <w:ind w:left="-772" w:firstLine="708"/>
        <w:jc w:val="both"/>
      </w:pPr>
    </w:p>
    <w:p w:rsidR="00466857" w:rsidRDefault="00466857" w:rsidP="00E31976">
      <w:pPr>
        <w:spacing w:line="276" w:lineRule="auto"/>
        <w:ind w:left="-772" w:firstLine="708"/>
        <w:jc w:val="both"/>
      </w:pPr>
    </w:p>
    <w:p w:rsidR="00466857" w:rsidRDefault="00466857" w:rsidP="00E31976">
      <w:pPr>
        <w:spacing w:line="276" w:lineRule="auto"/>
        <w:ind w:left="-772" w:firstLine="708"/>
        <w:jc w:val="both"/>
      </w:pPr>
    </w:p>
    <w:p w:rsidR="00466857" w:rsidRDefault="00466857" w:rsidP="00E31976">
      <w:pPr>
        <w:spacing w:line="276" w:lineRule="auto"/>
        <w:ind w:left="-772" w:firstLine="708"/>
        <w:jc w:val="both"/>
      </w:pPr>
    </w:p>
    <w:p w:rsidR="00466857" w:rsidRDefault="00466857" w:rsidP="00E31976">
      <w:pPr>
        <w:spacing w:line="276" w:lineRule="auto"/>
        <w:ind w:left="-772" w:firstLine="708"/>
        <w:jc w:val="both"/>
      </w:pPr>
    </w:p>
    <w:p w:rsidR="00466857" w:rsidRDefault="00466857" w:rsidP="00E31976">
      <w:pPr>
        <w:spacing w:line="276" w:lineRule="auto"/>
        <w:ind w:left="-772" w:firstLine="708"/>
        <w:jc w:val="both"/>
      </w:pPr>
    </w:p>
    <w:p w:rsidR="00466857" w:rsidRDefault="00466857" w:rsidP="00E31976">
      <w:pPr>
        <w:spacing w:line="276" w:lineRule="auto"/>
        <w:ind w:left="-772" w:firstLine="708"/>
        <w:jc w:val="both"/>
      </w:pPr>
    </w:p>
    <w:p w:rsidR="00466857" w:rsidRPr="00F1225E" w:rsidRDefault="00466857" w:rsidP="00E31976">
      <w:pPr>
        <w:spacing w:line="276" w:lineRule="auto"/>
        <w:ind w:left="-772" w:firstLine="708"/>
        <w:jc w:val="both"/>
      </w:pPr>
    </w:p>
    <w:p w:rsidR="00E31976" w:rsidRDefault="00E31976" w:rsidP="00E31976">
      <w:pPr>
        <w:spacing w:line="360" w:lineRule="auto"/>
        <w:ind w:left="168" w:right="80"/>
        <w:jc w:val="both"/>
        <w:rPr>
          <w:rFonts w:eastAsia="Arial"/>
          <w:b/>
        </w:rPr>
      </w:pPr>
    </w:p>
    <w:p w:rsidR="00E31976" w:rsidRPr="00F1225E" w:rsidRDefault="00E31976" w:rsidP="00E31976">
      <w:pPr>
        <w:spacing w:line="360" w:lineRule="auto"/>
        <w:ind w:right="80"/>
        <w:jc w:val="both"/>
        <w:rPr>
          <w:rFonts w:eastAsia="Arial"/>
          <w:b/>
        </w:rPr>
      </w:pPr>
    </w:p>
    <w:p w:rsidR="00E31976" w:rsidRPr="00280F2B" w:rsidRDefault="00E31976" w:rsidP="00E31976">
      <w:pPr>
        <w:spacing w:line="360" w:lineRule="auto"/>
        <w:ind w:right="80"/>
        <w:jc w:val="both"/>
        <w:rPr>
          <w:rFonts w:eastAsia="Arial"/>
          <w:b/>
        </w:rPr>
      </w:pPr>
    </w:p>
    <w:p w:rsidR="00E31976" w:rsidRPr="00EC18F7" w:rsidRDefault="00E31976" w:rsidP="00E31976">
      <w:pPr>
        <w:spacing w:line="360" w:lineRule="auto"/>
        <w:jc w:val="both"/>
        <w:rPr>
          <w:b/>
        </w:rPr>
      </w:pPr>
    </w:p>
    <w:p w:rsidR="00DD372B" w:rsidRDefault="00DD372B">
      <w:pPr>
        <w:rPr>
          <w:b/>
          <w:bCs/>
          <w:sz w:val="18"/>
          <w:szCs w:val="18"/>
        </w:rPr>
      </w:pPr>
    </w:p>
    <w:p w:rsidR="00DD372B" w:rsidRDefault="00DD372B">
      <w:pPr>
        <w:rPr>
          <w:b/>
          <w:bCs/>
          <w:sz w:val="18"/>
          <w:szCs w:val="18"/>
        </w:rPr>
      </w:pPr>
    </w:p>
    <w:p w:rsidR="00DD372B" w:rsidRDefault="00DD372B">
      <w:pPr>
        <w:rPr>
          <w:b/>
          <w:bCs/>
          <w:sz w:val="18"/>
          <w:szCs w:val="18"/>
        </w:rPr>
      </w:pPr>
    </w:p>
    <w:p w:rsidR="00DD372B" w:rsidRDefault="00DD372B" w:rsidP="00DD372B">
      <w:r>
        <w:rPr>
          <w:sz w:val="18"/>
          <w:szCs w:val="18"/>
        </w:rPr>
        <w:t xml:space="preserve">                                                                                                                           Załącznik Nr 6 do Zarządzenia Nr  61/2021</w:t>
      </w:r>
    </w:p>
    <w:p w:rsidR="00DD372B" w:rsidRDefault="00DD372B" w:rsidP="00DD372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DD372B" w:rsidRDefault="00DD372B" w:rsidP="00DD372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22 lutego 2021 r. </w:t>
      </w:r>
    </w:p>
    <w:p w:rsidR="00DD372B" w:rsidRDefault="00DD372B" w:rsidP="00DD372B">
      <w:pPr>
        <w:rPr>
          <w:sz w:val="18"/>
          <w:szCs w:val="18"/>
        </w:rPr>
      </w:pPr>
    </w:p>
    <w:p w:rsidR="00DD372B" w:rsidRDefault="00DD372B" w:rsidP="00DD372B">
      <w:pPr>
        <w:rPr>
          <w:sz w:val="18"/>
          <w:szCs w:val="18"/>
        </w:rPr>
      </w:pPr>
    </w:p>
    <w:p w:rsidR="00466857" w:rsidRDefault="00466857" w:rsidP="00F367FB">
      <w:pPr>
        <w:pStyle w:val="Nagwek1"/>
        <w:spacing w:line="360" w:lineRule="auto"/>
        <w:jc w:val="center"/>
        <w:rPr>
          <w:sz w:val="26"/>
          <w:szCs w:val="26"/>
        </w:rPr>
      </w:pPr>
    </w:p>
    <w:p w:rsidR="00466857" w:rsidRDefault="00466857" w:rsidP="00F367FB">
      <w:pPr>
        <w:pStyle w:val="Nagwek1"/>
        <w:spacing w:line="360" w:lineRule="auto"/>
        <w:jc w:val="center"/>
        <w:rPr>
          <w:sz w:val="26"/>
          <w:szCs w:val="26"/>
        </w:rPr>
      </w:pPr>
    </w:p>
    <w:p w:rsidR="00F367FB" w:rsidRPr="001A5154" w:rsidRDefault="00F367FB" w:rsidP="00F367FB">
      <w:pPr>
        <w:pStyle w:val="Nagwek1"/>
        <w:spacing w:line="360" w:lineRule="auto"/>
        <w:jc w:val="center"/>
        <w:rPr>
          <w:b w:val="0"/>
          <w:sz w:val="26"/>
          <w:szCs w:val="26"/>
        </w:rPr>
      </w:pPr>
      <w:r>
        <w:rPr>
          <w:sz w:val="26"/>
          <w:szCs w:val="26"/>
        </w:rPr>
        <w:t>Uchwała nr</w:t>
      </w:r>
      <w:r w:rsidRPr="001A5154">
        <w:rPr>
          <w:sz w:val="26"/>
          <w:szCs w:val="26"/>
        </w:rPr>
        <w:t xml:space="preserve"> </w:t>
      </w:r>
    </w:p>
    <w:p w:rsidR="00F367FB" w:rsidRPr="001A5154" w:rsidRDefault="00F367FB" w:rsidP="00F367FB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Rady Miejskiej w Kamieńcu Ząbkowickim</w:t>
      </w:r>
    </w:p>
    <w:p w:rsidR="00F367FB" w:rsidRPr="001A5154" w:rsidRDefault="00F367FB" w:rsidP="00F367F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z dnia </w:t>
      </w:r>
    </w:p>
    <w:p w:rsidR="00F367FB" w:rsidRPr="00846F4C" w:rsidRDefault="00F367FB" w:rsidP="00F367FB">
      <w:pPr>
        <w:rPr>
          <w:b/>
          <w:sz w:val="26"/>
          <w:szCs w:val="26"/>
        </w:rPr>
      </w:pPr>
    </w:p>
    <w:p w:rsidR="00F367FB" w:rsidRDefault="00F367FB" w:rsidP="00F367FB">
      <w:pPr>
        <w:pStyle w:val="Tekstpodstawowy"/>
        <w:jc w:val="both"/>
      </w:pPr>
      <w:r w:rsidRPr="00E23610">
        <w:t xml:space="preserve"> </w:t>
      </w:r>
    </w:p>
    <w:p w:rsidR="00F367FB" w:rsidRPr="00916ECA" w:rsidRDefault="00F367FB" w:rsidP="00F367FB">
      <w:pPr>
        <w:pStyle w:val="Nagwek1"/>
        <w:jc w:val="both"/>
      </w:pPr>
      <w:r w:rsidRPr="00916ECA">
        <w:t xml:space="preserve">w sprawie </w:t>
      </w:r>
      <w:r>
        <w:t xml:space="preserve">niewyrażenia zgody na wyodrębnienie funduszu sołeckiego </w:t>
      </w:r>
    </w:p>
    <w:p w:rsidR="00F367FB" w:rsidRDefault="00F367FB" w:rsidP="00F367FB">
      <w:pPr>
        <w:pStyle w:val="Tekstpodstawowy"/>
        <w:jc w:val="both"/>
      </w:pPr>
    </w:p>
    <w:p w:rsidR="00F367FB" w:rsidRPr="00747BD1" w:rsidRDefault="00F367FB" w:rsidP="00F367FB">
      <w:pPr>
        <w:pStyle w:val="Tekstpodstawowy"/>
        <w:ind w:firstLine="708"/>
        <w:jc w:val="both"/>
        <w:rPr>
          <w:b/>
        </w:rPr>
      </w:pPr>
      <w:r w:rsidRPr="00747BD1">
        <w:t xml:space="preserve">Na podstawie art. </w:t>
      </w:r>
      <w:r>
        <w:t xml:space="preserve"> 18 ust. 2 </w:t>
      </w:r>
      <w:proofErr w:type="spellStart"/>
      <w:r>
        <w:t>pkt</w:t>
      </w:r>
      <w:proofErr w:type="spellEnd"/>
      <w:r>
        <w:t xml:space="preserve"> 15</w:t>
      </w:r>
      <w:r w:rsidRPr="00747BD1">
        <w:t xml:space="preserve"> ustawy z dnia 8 marca 1990 r. o samorządzie gmin</w:t>
      </w:r>
      <w:r>
        <w:t>nym (tekst jednolity Dz. U. z  2020 r.</w:t>
      </w:r>
      <w:r w:rsidRPr="00747BD1">
        <w:t xml:space="preserve"> poz. </w:t>
      </w:r>
      <w:r>
        <w:t>713 ze zm.</w:t>
      </w:r>
      <w:r w:rsidRPr="00747BD1">
        <w:t>)</w:t>
      </w:r>
      <w:r>
        <w:t xml:space="preserve"> oraz art. 2 ust. 1 i 4 ustawy z dnia 21 lutego 2014 roku o funduszu sołeckim (Dz. U. z 2014 r., poz. 301 ze zm.), Rada Miejska w  Kamieńcu Ząbkowickim uchwala co następuje: </w:t>
      </w:r>
      <w:r w:rsidRPr="00747BD1">
        <w:t xml:space="preserve"> </w:t>
      </w:r>
    </w:p>
    <w:p w:rsidR="00F367FB" w:rsidRDefault="00F367FB" w:rsidP="00F367FB">
      <w:pPr>
        <w:autoSpaceDE w:val="0"/>
        <w:autoSpaceDN w:val="0"/>
        <w:adjustRightInd w:val="0"/>
      </w:pPr>
    </w:p>
    <w:p w:rsidR="00F367FB" w:rsidRPr="00916ECA" w:rsidRDefault="00F367FB" w:rsidP="00F367FB">
      <w:pPr>
        <w:autoSpaceDE w:val="0"/>
        <w:autoSpaceDN w:val="0"/>
        <w:adjustRightInd w:val="0"/>
      </w:pPr>
    </w:p>
    <w:p w:rsidR="00F367FB" w:rsidRPr="00E73A2C" w:rsidRDefault="00F367FB" w:rsidP="00F367FB">
      <w:pPr>
        <w:autoSpaceDE w:val="0"/>
        <w:autoSpaceDN w:val="0"/>
        <w:adjustRightInd w:val="0"/>
        <w:jc w:val="both"/>
        <w:rPr>
          <w:bCs/>
        </w:rPr>
      </w:pPr>
      <w:r w:rsidRPr="00E73A2C">
        <w:rPr>
          <w:bCs/>
        </w:rPr>
        <w:t>§ 1. Nie wyraża s</w:t>
      </w:r>
      <w:r>
        <w:rPr>
          <w:bCs/>
        </w:rPr>
        <w:t xml:space="preserve">ię zgody na wyodrębnienie w </w:t>
      </w:r>
      <w:r w:rsidRPr="00804242">
        <w:rPr>
          <w:bCs/>
        </w:rPr>
        <w:t>2022</w:t>
      </w:r>
      <w:r w:rsidRPr="00E73A2C">
        <w:rPr>
          <w:bCs/>
        </w:rPr>
        <w:t xml:space="preserve"> </w:t>
      </w:r>
      <w:r>
        <w:rPr>
          <w:bCs/>
        </w:rPr>
        <w:t>r. w budżecie Gminy K</w:t>
      </w:r>
      <w:r w:rsidRPr="00E73A2C">
        <w:rPr>
          <w:bCs/>
        </w:rPr>
        <w:t xml:space="preserve">amieniec Ząbkowicki środków stanowiących fundusz sołecki. </w:t>
      </w:r>
    </w:p>
    <w:p w:rsidR="00F367FB" w:rsidRPr="00916ECA" w:rsidRDefault="00F367FB" w:rsidP="00F367FB">
      <w:pPr>
        <w:autoSpaceDE w:val="0"/>
        <w:autoSpaceDN w:val="0"/>
        <w:adjustRightInd w:val="0"/>
        <w:jc w:val="both"/>
      </w:pPr>
    </w:p>
    <w:p w:rsidR="00F367FB" w:rsidRPr="00E73A2C" w:rsidRDefault="00F367FB" w:rsidP="00F367FB">
      <w:pPr>
        <w:autoSpaceDE w:val="0"/>
        <w:autoSpaceDN w:val="0"/>
        <w:adjustRightInd w:val="0"/>
        <w:jc w:val="both"/>
        <w:rPr>
          <w:bCs/>
        </w:rPr>
      </w:pPr>
      <w:r w:rsidRPr="00E73A2C">
        <w:rPr>
          <w:bCs/>
        </w:rPr>
        <w:t xml:space="preserve">§ 2. Wykonanie uchwały powierza się </w:t>
      </w:r>
      <w:r>
        <w:rPr>
          <w:bCs/>
        </w:rPr>
        <w:t>Burmistrzowi Kamieńca</w:t>
      </w:r>
      <w:r w:rsidRPr="00E73A2C">
        <w:rPr>
          <w:bCs/>
        </w:rPr>
        <w:t xml:space="preserve"> Ząbkowicki</w:t>
      </w:r>
      <w:r>
        <w:rPr>
          <w:bCs/>
        </w:rPr>
        <w:t>ego</w:t>
      </w:r>
      <w:r w:rsidRPr="00E73A2C">
        <w:rPr>
          <w:bCs/>
        </w:rPr>
        <w:t xml:space="preserve">. </w:t>
      </w:r>
    </w:p>
    <w:p w:rsidR="00F367FB" w:rsidRPr="00E73A2C" w:rsidRDefault="00F367FB" w:rsidP="00F367FB">
      <w:pPr>
        <w:autoSpaceDE w:val="0"/>
        <w:autoSpaceDN w:val="0"/>
        <w:adjustRightInd w:val="0"/>
        <w:jc w:val="both"/>
        <w:rPr>
          <w:bCs/>
        </w:rPr>
      </w:pPr>
    </w:p>
    <w:p w:rsidR="00F367FB" w:rsidRPr="00E73A2C" w:rsidRDefault="00F367FB" w:rsidP="00F367FB">
      <w:pPr>
        <w:autoSpaceDE w:val="0"/>
        <w:autoSpaceDN w:val="0"/>
        <w:adjustRightInd w:val="0"/>
        <w:jc w:val="both"/>
      </w:pPr>
      <w:r w:rsidRPr="00E73A2C">
        <w:rPr>
          <w:bCs/>
        </w:rPr>
        <w:t xml:space="preserve">§ 3. Uchwała wchodzi w życie z dniem podjęcia. </w:t>
      </w:r>
    </w:p>
    <w:p w:rsidR="00F367FB" w:rsidRDefault="00F367FB" w:rsidP="00F367FB"/>
    <w:p w:rsidR="00F367FB" w:rsidRDefault="00F367FB" w:rsidP="00F367FB"/>
    <w:p w:rsidR="00F367FB" w:rsidRDefault="00F367FB" w:rsidP="00F367FB"/>
    <w:p w:rsidR="00F367FB" w:rsidRDefault="00F367FB" w:rsidP="00F367FB"/>
    <w:p w:rsidR="00F367FB" w:rsidRDefault="00F367FB" w:rsidP="00F367FB"/>
    <w:p w:rsidR="00F367FB" w:rsidRDefault="00F367FB" w:rsidP="00F367FB"/>
    <w:p w:rsidR="00F367FB" w:rsidRDefault="00F367FB" w:rsidP="00F367FB"/>
    <w:p w:rsidR="00F367FB" w:rsidRDefault="00F367FB" w:rsidP="00F367FB"/>
    <w:p w:rsidR="00F367FB" w:rsidRDefault="00F367FB" w:rsidP="00F367FB"/>
    <w:p w:rsidR="00F367FB" w:rsidRDefault="00F367FB" w:rsidP="00F367FB"/>
    <w:p w:rsidR="00F367FB" w:rsidRDefault="00F367FB" w:rsidP="00F367FB"/>
    <w:p w:rsidR="00F367FB" w:rsidRDefault="00F367FB" w:rsidP="00F367FB"/>
    <w:p w:rsidR="00F367FB" w:rsidRDefault="00F367FB" w:rsidP="00F367FB"/>
    <w:p w:rsidR="00F367FB" w:rsidRDefault="00F367FB" w:rsidP="00F367FB"/>
    <w:p w:rsidR="00F367FB" w:rsidRDefault="00F367FB" w:rsidP="00F367FB"/>
    <w:p w:rsidR="00466857" w:rsidRDefault="00466857" w:rsidP="00F367FB"/>
    <w:p w:rsidR="00466857" w:rsidRDefault="00466857" w:rsidP="00F367FB"/>
    <w:p w:rsidR="00466857" w:rsidRDefault="00466857" w:rsidP="00F367FB"/>
    <w:p w:rsidR="00466857" w:rsidRDefault="00466857" w:rsidP="00F367FB"/>
    <w:p w:rsidR="00466857" w:rsidRDefault="00466857" w:rsidP="00F367FB"/>
    <w:p w:rsidR="00466857" w:rsidRDefault="00466857" w:rsidP="00F367FB"/>
    <w:p w:rsidR="00F367FB" w:rsidRDefault="00F367FB" w:rsidP="00F367FB"/>
    <w:p w:rsidR="00F367FB" w:rsidRPr="00B20B2E" w:rsidRDefault="00F367FB" w:rsidP="00F367FB">
      <w:pPr>
        <w:jc w:val="center"/>
        <w:rPr>
          <w:b/>
        </w:rPr>
      </w:pPr>
      <w:r w:rsidRPr="00B20B2E">
        <w:rPr>
          <w:b/>
        </w:rPr>
        <w:t>Uzasadnienie</w:t>
      </w:r>
    </w:p>
    <w:p w:rsidR="00F367FB" w:rsidRDefault="00F367FB" w:rsidP="00F367FB">
      <w:pPr>
        <w:jc w:val="both"/>
      </w:pPr>
      <w:r>
        <w:t xml:space="preserve">Zgodnie z art. 2 ust. 1 ustawy o funduszu sołeckim (Dz. U. z 2014 r., poz. 301 ze zm.) rada </w:t>
      </w:r>
      <w:r w:rsidRPr="00804242">
        <w:t>gminy</w:t>
      </w:r>
      <w:r>
        <w:t xml:space="preserve"> rozstrzyga o wyodrębnieniu w budżecie gminy środków stanowiących fundusz sołecki do dnia 31 marca roku poprzedzającego rok budżetowy, podejmując uchwałę, w której wyraża zgodę albo nie wyraża zgody na wyodrębnienie funduszu. </w:t>
      </w:r>
    </w:p>
    <w:p w:rsidR="00F367FB" w:rsidRDefault="00F367FB" w:rsidP="00F367FB">
      <w:pPr>
        <w:jc w:val="both"/>
      </w:pPr>
      <w:r>
        <w:t xml:space="preserve">Zgodnie art. 2 ust. 4 ustawy, uchwała o niewyrażeniu zgody na wyodrębnienie funduszu sołeckiego ma zastosowanie wyłącznie do roku budżetowego następującego po roku, w którym została podjęta. </w:t>
      </w:r>
    </w:p>
    <w:p w:rsidR="00F367FB" w:rsidRDefault="00F367FB" w:rsidP="00F367FB">
      <w:pPr>
        <w:jc w:val="both"/>
      </w:pPr>
      <w:r>
        <w:t xml:space="preserve">Należy zauważyć, że niezbędne inwestycje wykonywane na poszczególnych sołectwach wymagające wykorzystania środków finansowych Gminy są realizowane przez samą Gminę, w ramach wykonywania przez nią zadań własnych. Jednocześnie uważa się za celowe wspieranie i upowszechnianie idei samorządowej, w szczególności umożliwienie działalności sołectw, tym samym mimo niewyrażania zgody na wyodrębnienie środków w ramach funduszu sołeckiego Gmina, w ramach wykonywania działań zadań własnych, będzie w dalszym ciągu realizować zgłaszane potrzeby sołectw. </w:t>
      </w:r>
    </w:p>
    <w:p w:rsidR="00F367FB" w:rsidRDefault="00F367FB" w:rsidP="00F367FB">
      <w:pPr>
        <w:jc w:val="both"/>
      </w:pPr>
      <w:r>
        <w:t xml:space="preserve">Biorąc powyższe pod uwagę podjecie uchwały jest zasadne.   </w:t>
      </w:r>
    </w:p>
    <w:p w:rsidR="00F367FB" w:rsidRDefault="00F367FB" w:rsidP="00F367FB"/>
    <w:p w:rsidR="00DD372B" w:rsidRDefault="00DD372B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466857" w:rsidRDefault="00466857" w:rsidP="00DD372B">
      <w:pPr>
        <w:rPr>
          <w:sz w:val="18"/>
          <w:szCs w:val="18"/>
        </w:rPr>
      </w:pPr>
    </w:p>
    <w:p w:rsidR="00DD372B" w:rsidRDefault="00DD372B" w:rsidP="00DD372B">
      <w:pPr>
        <w:rPr>
          <w:sz w:val="18"/>
          <w:szCs w:val="18"/>
        </w:rPr>
      </w:pPr>
    </w:p>
    <w:p w:rsidR="00DD372B" w:rsidRDefault="00DD372B" w:rsidP="00DD372B">
      <w:r>
        <w:rPr>
          <w:sz w:val="18"/>
          <w:szCs w:val="18"/>
        </w:rPr>
        <w:t xml:space="preserve">                                                                                                                            Załącznik Nr 7 do Zarządzenia Nr  61/2021</w:t>
      </w:r>
    </w:p>
    <w:p w:rsidR="00DD372B" w:rsidRDefault="00DD372B" w:rsidP="00DD372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DD372B" w:rsidRDefault="00DD372B" w:rsidP="00DD372B">
      <w:r>
        <w:rPr>
          <w:sz w:val="18"/>
          <w:szCs w:val="18"/>
        </w:rPr>
        <w:t xml:space="preserve">                                                                                                                            z dnia 22 lutego 2021 r. </w:t>
      </w:r>
    </w:p>
    <w:p w:rsidR="00466857" w:rsidRDefault="00F367FB" w:rsidP="00F367FB">
      <w:pPr>
        <w:shd w:val="clear" w:color="auto" w:fill="FFFFFF"/>
        <w:tabs>
          <w:tab w:val="left" w:leader="dot" w:pos="3398"/>
        </w:tabs>
        <w:spacing w:line="360" w:lineRule="auto"/>
        <w:rPr>
          <w:b/>
        </w:rPr>
      </w:pPr>
      <w:r>
        <w:rPr>
          <w:b/>
        </w:rPr>
        <w:t xml:space="preserve"> </w:t>
      </w:r>
      <w:r w:rsidRPr="001C0AE5">
        <w:rPr>
          <w:b/>
        </w:rPr>
        <w:t xml:space="preserve">                                                           </w:t>
      </w:r>
    </w:p>
    <w:p w:rsidR="00466857" w:rsidRDefault="00466857" w:rsidP="00F367FB">
      <w:pPr>
        <w:shd w:val="clear" w:color="auto" w:fill="FFFFFF"/>
        <w:tabs>
          <w:tab w:val="left" w:leader="dot" w:pos="3398"/>
        </w:tabs>
        <w:spacing w:line="360" w:lineRule="auto"/>
        <w:rPr>
          <w:b/>
        </w:rPr>
      </w:pPr>
    </w:p>
    <w:p w:rsidR="00F367FB" w:rsidRPr="001C0AE5" w:rsidRDefault="00466857" w:rsidP="00F367FB">
      <w:pPr>
        <w:shd w:val="clear" w:color="auto" w:fill="FFFFFF"/>
        <w:tabs>
          <w:tab w:val="left" w:leader="dot" w:pos="3398"/>
        </w:tabs>
        <w:spacing w:line="360" w:lineRule="auto"/>
        <w:rPr>
          <w:b/>
        </w:rPr>
      </w:pPr>
      <w:r>
        <w:rPr>
          <w:b/>
        </w:rPr>
        <w:t xml:space="preserve">                                                             </w:t>
      </w:r>
      <w:r w:rsidR="00F367FB" w:rsidRPr="001C0AE5">
        <w:rPr>
          <w:b/>
        </w:rPr>
        <w:t xml:space="preserve">UCHWAŁA NR </w:t>
      </w:r>
      <w:r w:rsidR="00F367FB">
        <w:rPr>
          <w:b/>
        </w:rPr>
        <w:t xml:space="preserve">……………. </w:t>
      </w:r>
    </w:p>
    <w:p w:rsidR="00F367FB" w:rsidRPr="001C0AE5" w:rsidRDefault="00F367FB" w:rsidP="00F367FB">
      <w:pPr>
        <w:shd w:val="clear" w:color="auto" w:fill="FFFFFF"/>
        <w:tabs>
          <w:tab w:val="left" w:leader="dot" w:pos="4464"/>
        </w:tabs>
        <w:spacing w:line="360" w:lineRule="auto"/>
        <w:jc w:val="center"/>
      </w:pPr>
      <w:r w:rsidRPr="001C0AE5">
        <w:rPr>
          <w:b/>
        </w:rPr>
        <w:t xml:space="preserve">RADY </w:t>
      </w:r>
      <w:r>
        <w:rPr>
          <w:b/>
        </w:rPr>
        <w:t>MIEJSKIEJ W  KAMIEŃ</w:t>
      </w:r>
      <w:r w:rsidRPr="001C0AE5">
        <w:rPr>
          <w:b/>
        </w:rPr>
        <w:t>C</w:t>
      </w:r>
      <w:r>
        <w:rPr>
          <w:b/>
        </w:rPr>
        <w:t>U</w:t>
      </w:r>
      <w:r w:rsidRPr="001C0AE5">
        <w:rPr>
          <w:b/>
        </w:rPr>
        <w:t xml:space="preserve"> ZĄBKOWICKI</w:t>
      </w:r>
      <w:r>
        <w:rPr>
          <w:b/>
        </w:rPr>
        <w:t>M</w:t>
      </w:r>
      <w:r w:rsidRPr="001C0AE5">
        <w:rPr>
          <w:b/>
        </w:rPr>
        <w:br/>
        <w:t>z dnia</w:t>
      </w:r>
      <w:r>
        <w:rPr>
          <w:b/>
        </w:rPr>
        <w:t xml:space="preserve"> ……………………… roku</w:t>
      </w:r>
      <w:r w:rsidRPr="001C0AE5">
        <w:rPr>
          <w:b/>
        </w:rPr>
        <w:t xml:space="preserve"> r. </w:t>
      </w:r>
    </w:p>
    <w:p w:rsidR="00F367FB" w:rsidRPr="003854E0" w:rsidRDefault="00F367FB" w:rsidP="00F367FB">
      <w:pPr>
        <w:shd w:val="clear" w:color="auto" w:fill="FFFFFF"/>
        <w:tabs>
          <w:tab w:val="left" w:leader="dot" w:pos="4464"/>
        </w:tabs>
        <w:jc w:val="both"/>
      </w:pPr>
      <w:r w:rsidRPr="008B1DA6">
        <w:t>w sprawie przyjęcia programu opi</w:t>
      </w:r>
      <w:r w:rsidR="00466857">
        <w:t xml:space="preserve">eki nad zwierzętami bezdomnymi </w:t>
      </w:r>
      <w:r w:rsidRPr="008B1DA6">
        <w:t>oraz zapobiegania</w:t>
      </w:r>
      <w:r w:rsidRPr="001C0AE5">
        <w:t xml:space="preserve"> bezdomności zwierząt na terenie Gminy</w:t>
      </w:r>
      <w:r>
        <w:t xml:space="preserve"> Kamieniec Ząbkowicki w 2021</w:t>
      </w:r>
      <w:r w:rsidRPr="001C0AE5">
        <w:t xml:space="preserve"> roku.</w:t>
      </w:r>
    </w:p>
    <w:p w:rsidR="00F367FB" w:rsidRPr="00466857" w:rsidRDefault="00F367FB" w:rsidP="00F367FB">
      <w:pPr>
        <w:pStyle w:val="Nagwek3"/>
        <w:ind w:firstLine="708"/>
        <w:jc w:val="both"/>
        <w:rPr>
          <w:b w:val="0"/>
          <w:color w:val="auto"/>
        </w:rPr>
      </w:pPr>
      <w:r w:rsidRPr="00466857">
        <w:rPr>
          <w:b w:val="0"/>
          <w:color w:val="auto"/>
        </w:rPr>
        <w:t>Na podstawie  art. 11a w związku z art. 11 ust. 1 ustawy z dnia 21 sierpnia 1997 r.                     o ochronie zwierząt (</w:t>
      </w:r>
      <w:proofErr w:type="spellStart"/>
      <w:r w:rsidRPr="00466857">
        <w:rPr>
          <w:b w:val="0"/>
          <w:color w:val="auto"/>
        </w:rPr>
        <w:t>t.j</w:t>
      </w:r>
      <w:proofErr w:type="spellEnd"/>
      <w:r w:rsidRPr="00466857">
        <w:rPr>
          <w:b w:val="0"/>
          <w:color w:val="auto"/>
        </w:rPr>
        <w:t xml:space="preserve">. Dz.U.2020. poz. 638) w zw. z art. 18 ust. 2 </w:t>
      </w:r>
      <w:proofErr w:type="spellStart"/>
      <w:r w:rsidRPr="00466857">
        <w:rPr>
          <w:b w:val="0"/>
          <w:color w:val="auto"/>
        </w:rPr>
        <w:t>pkt</w:t>
      </w:r>
      <w:proofErr w:type="spellEnd"/>
      <w:r w:rsidRPr="00466857">
        <w:rPr>
          <w:b w:val="0"/>
          <w:color w:val="auto"/>
        </w:rPr>
        <w:t xml:space="preserve"> 15 ustawy z dnia 8 marca 1990 r. o samorządzie gminnym(</w:t>
      </w:r>
      <w:proofErr w:type="spellStart"/>
      <w:r w:rsidRPr="00466857">
        <w:rPr>
          <w:rStyle w:val="ng-binding"/>
          <w:b w:val="0"/>
          <w:color w:val="auto"/>
        </w:rPr>
        <w:t>t.j</w:t>
      </w:r>
      <w:proofErr w:type="spellEnd"/>
      <w:r w:rsidRPr="00466857">
        <w:rPr>
          <w:rStyle w:val="ng-binding"/>
          <w:b w:val="0"/>
          <w:color w:val="auto"/>
        </w:rPr>
        <w:t>.</w:t>
      </w:r>
      <w:r w:rsidRPr="00466857">
        <w:rPr>
          <w:b w:val="0"/>
          <w:color w:val="auto"/>
        </w:rPr>
        <w:t xml:space="preserve"> </w:t>
      </w:r>
      <w:r w:rsidRPr="00466857">
        <w:rPr>
          <w:rStyle w:val="ng-binding"/>
          <w:b w:val="0"/>
          <w:color w:val="auto"/>
        </w:rPr>
        <w:t>Dz.U.2020. poz. 713</w:t>
      </w:r>
      <w:r w:rsidRPr="00466857">
        <w:rPr>
          <w:b w:val="0"/>
          <w:color w:val="auto"/>
        </w:rPr>
        <w:t>) Rada Gminy Kamieniec Ząbkowicki uchwala:</w:t>
      </w:r>
    </w:p>
    <w:p w:rsidR="00F367FB" w:rsidRDefault="00F367FB" w:rsidP="00F367FB">
      <w:pPr>
        <w:pStyle w:val="Default"/>
        <w:jc w:val="center"/>
        <w:rPr>
          <w:b/>
          <w:color w:val="auto"/>
        </w:rPr>
      </w:pPr>
      <w:r w:rsidRPr="001C0AE5">
        <w:rPr>
          <w:b/>
          <w:color w:val="auto"/>
        </w:rPr>
        <w:t>Program opieki nad zwierzętami bezdomnymi oraz zapobiegania bezdomności zwierząt na terenie G</w:t>
      </w:r>
      <w:r>
        <w:rPr>
          <w:b/>
          <w:color w:val="auto"/>
        </w:rPr>
        <w:t>miny Kamieniec Ząbkowicki w 2021</w:t>
      </w:r>
      <w:r w:rsidRPr="001C0AE5">
        <w:rPr>
          <w:b/>
          <w:color w:val="auto"/>
        </w:rPr>
        <w:t xml:space="preserve"> r.</w:t>
      </w:r>
    </w:p>
    <w:p w:rsidR="00F367FB" w:rsidRPr="003854E0" w:rsidRDefault="00F367FB" w:rsidP="00F367FB">
      <w:pPr>
        <w:pStyle w:val="Default"/>
        <w:jc w:val="center"/>
        <w:rPr>
          <w:b/>
          <w:color w:val="auto"/>
        </w:rPr>
      </w:pPr>
    </w:p>
    <w:p w:rsidR="00F367FB" w:rsidRPr="001C0AE5" w:rsidRDefault="00F367FB" w:rsidP="00F367FB">
      <w:pPr>
        <w:shd w:val="clear" w:color="auto" w:fill="FFFFFF"/>
        <w:jc w:val="center"/>
        <w:rPr>
          <w:b/>
          <w:spacing w:val="-1"/>
        </w:rPr>
      </w:pPr>
      <w:r w:rsidRPr="001C0AE5">
        <w:rPr>
          <w:b/>
          <w:spacing w:val="-1"/>
        </w:rPr>
        <w:t>Rozdział 1</w:t>
      </w:r>
    </w:p>
    <w:p w:rsidR="00F367FB" w:rsidRPr="001C0AE5" w:rsidRDefault="00F367FB" w:rsidP="00F367FB">
      <w:pPr>
        <w:shd w:val="clear" w:color="auto" w:fill="FFFFFF"/>
        <w:jc w:val="center"/>
        <w:rPr>
          <w:b/>
        </w:rPr>
      </w:pPr>
    </w:p>
    <w:p w:rsidR="00F367FB" w:rsidRPr="001C0AE5" w:rsidRDefault="00F367FB" w:rsidP="00F367FB">
      <w:pPr>
        <w:shd w:val="clear" w:color="auto" w:fill="FFFFFF"/>
        <w:jc w:val="center"/>
        <w:rPr>
          <w:b/>
        </w:rPr>
      </w:pPr>
      <w:r w:rsidRPr="001C0AE5">
        <w:rPr>
          <w:b/>
        </w:rPr>
        <w:t>POSTANOWIENIA OGÓLNE</w:t>
      </w:r>
    </w:p>
    <w:p w:rsidR="00F367FB" w:rsidRPr="001C0AE5" w:rsidRDefault="00F367FB" w:rsidP="00F367FB">
      <w:pPr>
        <w:shd w:val="clear" w:color="auto" w:fill="FFFFFF"/>
        <w:rPr>
          <w:b/>
        </w:rPr>
      </w:pPr>
    </w:p>
    <w:p w:rsidR="00F367FB" w:rsidRPr="001C0AE5" w:rsidRDefault="00F367FB" w:rsidP="00F367FB">
      <w:pPr>
        <w:shd w:val="clear" w:color="auto" w:fill="FFFFFF"/>
        <w:rPr>
          <w:spacing w:val="-1"/>
        </w:rPr>
      </w:pPr>
      <w:r w:rsidRPr="001C0AE5">
        <w:rPr>
          <w:b/>
          <w:spacing w:val="-1"/>
        </w:rPr>
        <w:t>§ 1</w:t>
      </w:r>
      <w:r w:rsidRPr="001C0AE5">
        <w:rPr>
          <w:spacing w:val="-1"/>
        </w:rPr>
        <w:t>. Ilekroć w uchwale jest mowa o:</w:t>
      </w:r>
    </w:p>
    <w:p w:rsidR="00F367FB" w:rsidRPr="001C0AE5" w:rsidRDefault="00F367FB" w:rsidP="00F367FB">
      <w:pPr>
        <w:widowControl w:val="0"/>
        <w:numPr>
          <w:ilvl w:val="0"/>
          <w:numId w:val="29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619"/>
        <w:rPr>
          <w:spacing w:val="-21"/>
        </w:rPr>
      </w:pPr>
      <w:r w:rsidRPr="001C0AE5">
        <w:rPr>
          <w:spacing w:val="-1"/>
        </w:rPr>
        <w:t>Gminie - należy przez to rozumieć Gminę Kamieniec Ząbkowicki;</w:t>
      </w:r>
    </w:p>
    <w:p w:rsidR="00F367FB" w:rsidRPr="001C0AE5" w:rsidRDefault="00F367FB" w:rsidP="00F367FB">
      <w:pPr>
        <w:widowControl w:val="0"/>
        <w:numPr>
          <w:ilvl w:val="0"/>
          <w:numId w:val="29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619"/>
        <w:jc w:val="both"/>
        <w:rPr>
          <w:spacing w:val="-6"/>
        </w:rPr>
      </w:pPr>
      <w:r w:rsidRPr="001C0AE5">
        <w:t xml:space="preserve">zwierzętach bezdomnych - należy przez to rozumieć zwierzęta domowe lub gospodarskie, które uciekły, zabłąkały się lub zostały porzucone przez człowieka, a nie ma możliwości ustalenia </w:t>
      </w:r>
      <w:r w:rsidRPr="001C0AE5">
        <w:rPr>
          <w:spacing w:val="16"/>
        </w:rPr>
        <w:t>ich</w:t>
      </w:r>
      <w:r w:rsidRPr="001C0AE5">
        <w:t xml:space="preserve"> właściciela lub innej osoby, pod której opieką trwale </w:t>
      </w:r>
      <w:r w:rsidRPr="001C0AE5">
        <w:rPr>
          <w:spacing w:val="-1"/>
        </w:rPr>
        <w:t>dotąd pozostawały (art. 4 pkt. 16 ustawy z dnia 21 sierpnia 1997 r. o ochronie zwierząt);</w:t>
      </w:r>
    </w:p>
    <w:p w:rsidR="00F367FB" w:rsidRPr="001C0AE5" w:rsidRDefault="00F367FB" w:rsidP="00F367FB">
      <w:pPr>
        <w:widowControl w:val="0"/>
        <w:numPr>
          <w:ilvl w:val="0"/>
          <w:numId w:val="29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74" w:lineRule="exact"/>
        <w:ind w:left="619"/>
        <w:rPr>
          <w:spacing w:val="-1"/>
        </w:rPr>
      </w:pPr>
      <w:r w:rsidRPr="001C0AE5">
        <w:t>Urzędzie - należy przez to rozumieć Urząd Gminy w Kamieńcu Ząbkowickim;</w:t>
      </w:r>
    </w:p>
    <w:p w:rsidR="00F367FB" w:rsidRPr="003854E0" w:rsidRDefault="00F367FB" w:rsidP="00F367FB">
      <w:pPr>
        <w:widowControl w:val="0"/>
        <w:numPr>
          <w:ilvl w:val="0"/>
          <w:numId w:val="29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74" w:lineRule="exact"/>
        <w:ind w:left="936" w:right="43" w:hanging="317"/>
        <w:jc w:val="both"/>
        <w:rPr>
          <w:spacing w:val="-6"/>
        </w:rPr>
      </w:pPr>
      <w:r w:rsidRPr="001C0AE5">
        <w:t xml:space="preserve">Programie - należy przez to rozumieć </w:t>
      </w:r>
      <w:r w:rsidRPr="001C0AE5">
        <w:rPr>
          <w:i/>
          <w:iCs/>
        </w:rPr>
        <w:t>Program opieki nad zwierzętami bezdomnymi oraz zapobiegania bezdomności zwierząt na terenie Gminy Kamieniec Ząbkowicki w 20</w:t>
      </w:r>
      <w:r>
        <w:rPr>
          <w:i/>
          <w:iCs/>
        </w:rPr>
        <w:t>21</w:t>
      </w:r>
      <w:r w:rsidRPr="001C0AE5">
        <w:rPr>
          <w:i/>
          <w:iCs/>
        </w:rPr>
        <w:t xml:space="preserve"> r.</w:t>
      </w:r>
    </w:p>
    <w:p w:rsidR="00F367FB" w:rsidRPr="001C0AE5" w:rsidRDefault="00F367FB" w:rsidP="00F367FB">
      <w:pPr>
        <w:shd w:val="clear" w:color="auto" w:fill="FFFFFF"/>
        <w:ind w:left="11" w:right="1554"/>
        <w:jc w:val="both"/>
        <w:rPr>
          <w:spacing w:val="-1"/>
        </w:rPr>
      </w:pPr>
      <w:r w:rsidRPr="001C0AE5">
        <w:rPr>
          <w:b/>
          <w:spacing w:val="-1"/>
        </w:rPr>
        <w:t>§ 2.</w:t>
      </w:r>
      <w:r w:rsidRPr="001C0AE5">
        <w:rPr>
          <w:spacing w:val="-1"/>
        </w:rPr>
        <w:t xml:space="preserve">  Koordynatorem </w:t>
      </w:r>
      <w:r w:rsidRPr="001C0AE5">
        <w:rPr>
          <w:i/>
          <w:iCs/>
          <w:spacing w:val="-1"/>
        </w:rPr>
        <w:t xml:space="preserve">Programu </w:t>
      </w:r>
      <w:r w:rsidRPr="001C0AE5">
        <w:rPr>
          <w:spacing w:val="-1"/>
        </w:rPr>
        <w:t xml:space="preserve">jest Wójt Gminy Kamieniec Ząbkowicki. </w:t>
      </w:r>
    </w:p>
    <w:p w:rsidR="00F367FB" w:rsidRPr="001C0AE5" w:rsidRDefault="00F367FB" w:rsidP="00F367FB">
      <w:pPr>
        <w:shd w:val="clear" w:color="auto" w:fill="FFFFFF"/>
        <w:jc w:val="center"/>
        <w:rPr>
          <w:spacing w:val="-7"/>
        </w:rPr>
      </w:pPr>
    </w:p>
    <w:p w:rsidR="00F367FB" w:rsidRPr="001C0AE5" w:rsidRDefault="00F367FB" w:rsidP="00F367FB">
      <w:pPr>
        <w:shd w:val="clear" w:color="auto" w:fill="FFFFFF"/>
        <w:jc w:val="center"/>
        <w:rPr>
          <w:b/>
          <w:spacing w:val="-2"/>
        </w:rPr>
      </w:pPr>
      <w:r w:rsidRPr="001C0AE5">
        <w:rPr>
          <w:b/>
          <w:spacing w:val="-2"/>
        </w:rPr>
        <w:t>Rozdział 2</w:t>
      </w:r>
    </w:p>
    <w:p w:rsidR="00F367FB" w:rsidRPr="001C0AE5" w:rsidRDefault="00F367FB" w:rsidP="00F367FB">
      <w:pPr>
        <w:shd w:val="clear" w:color="auto" w:fill="FFFFFF"/>
        <w:jc w:val="center"/>
        <w:rPr>
          <w:b/>
        </w:rPr>
      </w:pPr>
    </w:p>
    <w:p w:rsidR="00F367FB" w:rsidRPr="001C0AE5" w:rsidRDefault="00F367FB" w:rsidP="00F367FB">
      <w:pPr>
        <w:shd w:val="clear" w:color="auto" w:fill="FFFFFF"/>
        <w:jc w:val="center"/>
        <w:rPr>
          <w:b/>
        </w:rPr>
      </w:pPr>
      <w:r w:rsidRPr="001C0AE5">
        <w:rPr>
          <w:b/>
        </w:rPr>
        <w:t>ZAPEWNIENIE BEZDOMNYM ZWIERZĘTOM MIEJSCA W SCHRONISKU</w:t>
      </w:r>
    </w:p>
    <w:p w:rsidR="00F367FB" w:rsidRPr="001C0AE5" w:rsidRDefault="00F367FB" w:rsidP="00F367FB">
      <w:pPr>
        <w:shd w:val="clear" w:color="auto" w:fill="FFFFFF"/>
        <w:jc w:val="center"/>
        <w:rPr>
          <w:b/>
        </w:rPr>
      </w:pPr>
      <w:r w:rsidRPr="001C0AE5">
        <w:rPr>
          <w:b/>
        </w:rPr>
        <w:t>DLA ZWIERZĄT</w:t>
      </w:r>
    </w:p>
    <w:p w:rsidR="00F367FB" w:rsidRPr="001C0AE5" w:rsidRDefault="00F367FB" w:rsidP="00F367FB">
      <w:pPr>
        <w:shd w:val="clear" w:color="auto" w:fill="FFFFFF"/>
        <w:jc w:val="center"/>
        <w:rPr>
          <w:b/>
        </w:rPr>
      </w:pPr>
    </w:p>
    <w:p w:rsidR="00F367FB" w:rsidRPr="001C0AE5" w:rsidRDefault="00F367FB" w:rsidP="00F367FB">
      <w:pPr>
        <w:shd w:val="clear" w:color="auto" w:fill="FFFFFF"/>
        <w:jc w:val="both"/>
        <w:rPr>
          <w:b/>
        </w:rPr>
      </w:pPr>
      <w:r w:rsidRPr="001C0AE5">
        <w:rPr>
          <w:b/>
        </w:rPr>
        <w:t>§ 3.</w:t>
      </w:r>
      <w:r w:rsidRPr="001C0AE5">
        <w:t xml:space="preserve"> Zapewnienie bezdomnym zwierzętom miejsca w schronisku dla zwierząt celem zapewnienia dalszej nad nimi opieki,  realizowane będzie poprzez:</w:t>
      </w:r>
    </w:p>
    <w:p w:rsidR="00F367FB" w:rsidRPr="00F769ED" w:rsidRDefault="00F367FB" w:rsidP="00F367FB">
      <w:pPr>
        <w:widowControl w:val="0"/>
        <w:numPr>
          <w:ilvl w:val="0"/>
          <w:numId w:val="30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58" w:line="274" w:lineRule="exact"/>
        <w:ind w:left="720" w:hanging="346"/>
        <w:jc w:val="both"/>
      </w:pPr>
      <w:r>
        <w:t xml:space="preserve">umieszczenie </w:t>
      </w:r>
      <w:r w:rsidRPr="00F769ED">
        <w:t xml:space="preserve">zwierząt  w  schronisku  w Ośrodek  Pomocy  dla  Zwierząt  Niechcianych  i  Porzuconych,  </w:t>
      </w:r>
      <w:r>
        <w:t>Gilów 113, 58-230 Niemcza, który posiada WNI 02023403;</w:t>
      </w:r>
    </w:p>
    <w:p w:rsidR="00F367FB" w:rsidRPr="001C0AE5" w:rsidRDefault="00F367FB" w:rsidP="00F367FB">
      <w:pPr>
        <w:widowControl w:val="0"/>
        <w:numPr>
          <w:ilvl w:val="0"/>
          <w:numId w:val="30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58" w:line="274" w:lineRule="exact"/>
        <w:ind w:left="720" w:right="14" w:hanging="346"/>
        <w:jc w:val="both"/>
        <w:rPr>
          <w:spacing w:val="-7"/>
        </w:rPr>
      </w:pPr>
      <w:r w:rsidRPr="001C0AE5">
        <w:t xml:space="preserve">podejmowanie </w:t>
      </w:r>
      <w:r>
        <w:t xml:space="preserve">współpracy oraz niezbędnych </w:t>
      </w:r>
      <w:r w:rsidRPr="001C0AE5">
        <w:t xml:space="preserve">działań organizacyjnych celem utworzenia wraz z innymi jednostkami </w:t>
      </w:r>
      <w:r w:rsidRPr="001C0AE5">
        <w:rPr>
          <w:spacing w:val="-1"/>
        </w:rPr>
        <w:t>sa</w:t>
      </w:r>
      <w:r w:rsidR="00466857">
        <w:rPr>
          <w:spacing w:val="-1"/>
        </w:rPr>
        <w:t>morządu terytorialnego warunków</w:t>
      </w:r>
      <w:r>
        <w:rPr>
          <w:spacing w:val="-1"/>
        </w:rPr>
        <w:t xml:space="preserve"> </w:t>
      </w:r>
      <w:r w:rsidRPr="001C0AE5">
        <w:rPr>
          <w:spacing w:val="-1"/>
        </w:rPr>
        <w:t xml:space="preserve">do ewentualnego powołania międzykomunalnych </w:t>
      </w:r>
      <w:r w:rsidRPr="001C0AE5">
        <w:t>schronisk dla zwierząt.</w:t>
      </w:r>
    </w:p>
    <w:p w:rsidR="00F367FB" w:rsidRPr="001C0AE5" w:rsidRDefault="00F367FB" w:rsidP="00F367FB">
      <w:pPr>
        <w:shd w:val="clear" w:color="auto" w:fill="FFFFFF"/>
        <w:jc w:val="both"/>
      </w:pPr>
      <w:r w:rsidRPr="001C0AE5">
        <w:rPr>
          <w:b/>
        </w:rPr>
        <w:lastRenderedPageBreak/>
        <w:t>§ 4.</w:t>
      </w:r>
      <w:r w:rsidRPr="001C0AE5">
        <w:t xml:space="preserve"> Gmina co najmniej raz w roku dokonuje kontroli warunków bytowania psów przekazanych do  schroniskach dla zwierząt.</w:t>
      </w:r>
    </w:p>
    <w:p w:rsidR="00F367FB" w:rsidRDefault="00F367FB" w:rsidP="00F367FB">
      <w:pPr>
        <w:shd w:val="clear" w:color="auto" w:fill="FFFFFF"/>
        <w:jc w:val="center"/>
        <w:rPr>
          <w:b/>
        </w:rPr>
      </w:pPr>
    </w:p>
    <w:p w:rsidR="00F367FB" w:rsidRPr="001C0AE5" w:rsidRDefault="00F367FB" w:rsidP="00F367FB">
      <w:pPr>
        <w:shd w:val="clear" w:color="auto" w:fill="FFFFFF"/>
        <w:jc w:val="center"/>
        <w:rPr>
          <w:b/>
        </w:rPr>
      </w:pPr>
      <w:r w:rsidRPr="001C0AE5">
        <w:rPr>
          <w:b/>
        </w:rPr>
        <w:t>Rozdział 3</w:t>
      </w:r>
    </w:p>
    <w:p w:rsidR="00F367FB" w:rsidRPr="001C0AE5" w:rsidRDefault="00F367FB" w:rsidP="00F367FB">
      <w:pPr>
        <w:shd w:val="clear" w:color="auto" w:fill="FFFFFF"/>
        <w:jc w:val="center"/>
      </w:pPr>
    </w:p>
    <w:p w:rsidR="00F367FB" w:rsidRPr="001C0AE5" w:rsidRDefault="00F367FB" w:rsidP="00F367FB">
      <w:pPr>
        <w:shd w:val="clear" w:color="auto" w:fill="FFFFFF"/>
        <w:jc w:val="center"/>
        <w:rPr>
          <w:b/>
        </w:rPr>
      </w:pPr>
      <w:r w:rsidRPr="001C0AE5">
        <w:rPr>
          <w:b/>
        </w:rPr>
        <w:t>OPIEKA NAD WOLNO ŻYJĄCYMI KOTAMI, W TYM ICH DOKARMIANIE</w:t>
      </w:r>
    </w:p>
    <w:p w:rsidR="00F367FB" w:rsidRPr="001C0AE5" w:rsidRDefault="00F367FB" w:rsidP="00F367FB">
      <w:pPr>
        <w:shd w:val="clear" w:color="auto" w:fill="FFFFFF"/>
        <w:jc w:val="center"/>
      </w:pPr>
    </w:p>
    <w:p w:rsidR="00F367FB" w:rsidRPr="001C0AE5" w:rsidRDefault="00F367FB" w:rsidP="00F367FB">
      <w:pPr>
        <w:shd w:val="clear" w:color="auto" w:fill="FFFFFF"/>
        <w:jc w:val="both"/>
      </w:pPr>
      <w:r w:rsidRPr="001C0AE5">
        <w:rPr>
          <w:b/>
        </w:rPr>
        <w:t>§ 5.</w:t>
      </w:r>
      <w:r w:rsidRPr="001C0AE5">
        <w:t xml:space="preserve">   Sprawowanie opieki nad wolno żyjącymi kotami, w tym ich dokarmianie, realizuje Gmina poprzez:</w:t>
      </w:r>
    </w:p>
    <w:p w:rsidR="00F367FB" w:rsidRPr="001C0AE5" w:rsidRDefault="00F367FB" w:rsidP="00F367FB">
      <w:pPr>
        <w:widowControl w:val="0"/>
        <w:numPr>
          <w:ilvl w:val="0"/>
          <w:numId w:val="31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29" w:line="288" w:lineRule="exact"/>
        <w:ind w:left="691" w:right="43" w:hanging="346"/>
        <w:jc w:val="both"/>
        <w:rPr>
          <w:spacing w:val="-21"/>
        </w:rPr>
      </w:pPr>
      <w:r w:rsidRPr="001C0AE5">
        <w:t xml:space="preserve">prowadzenie rejestru społecznych opiekunów kotów wolno żyjących, na podstawie zgłoszeń zainteresowanych osób (wzór deklaracji stanowi załącznik nr </w:t>
      </w:r>
      <w:r>
        <w:t>3</w:t>
      </w:r>
      <w:r w:rsidRPr="001C0AE5">
        <w:t xml:space="preserve"> do uchwały);</w:t>
      </w:r>
    </w:p>
    <w:p w:rsidR="00F367FB" w:rsidRPr="001C0AE5" w:rsidRDefault="00F367FB" w:rsidP="00F367FB">
      <w:pPr>
        <w:widowControl w:val="0"/>
        <w:numPr>
          <w:ilvl w:val="0"/>
          <w:numId w:val="31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43" w:line="288" w:lineRule="exact"/>
        <w:ind w:left="691" w:right="43" w:hanging="346"/>
        <w:jc w:val="both"/>
        <w:rPr>
          <w:spacing w:val="-7"/>
        </w:rPr>
      </w:pPr>
      <w:r w:rsidRPr="001C0AE5">
        <w:t xml:space="preserve">zakup karmy i </w:t>
      </w:r>
      <w:r>
        <w:t xml:space="preserve">jej </w:t>
      </w:r>
      <w:r w:rsidRPr="001C0AE5">
        <w:t>wydawanie społecznym opiekunom kotów wolno żyjących, którzy zarejestrowali się w Urzędzie;</w:t>
      </w:r>
    </w:p>
    <w:p w:rsidR="00F367FB" w:rsidRPr="001C0AE5" w:rsidRDefault="00F367FB" w:rsidP="00F367FB">
      <w:pPr>
        <w:widowControl w:val="0"/>
        <w:numPr>
          <w:ilvl w:val="0"/>
          <w:numId w:val="31"/>
        </w:numPr>
        <w:shd w:val="clear" w:color="auto" w:fill="FFFFFF"/>
        <w:tabs>
          <w:tab w:val="left" w:pos="9072"/>
        </w:tabs>
        <w:autoSpaceDE w:val="0"/>
        <w:autoSpaceDN w:val="0"/>
        <w:adjustRightInd w:val="0"/>
        <w:spacing w:before="43" w:line="288" w:lineRule="exact"/>
        <w:ind w:left="691" w:right="43" w:hanging="360"/>
        <w:jc w:val="both"/>
        <w:rPr>
          <w:spacing w:val="-1"/>
        </w:rPr>
      </w:pPr>
      <w:r w:rsidRPr="001C0AE5">
        <w:rPr>
          <w:spacing w:val="-1"/>
        </w:rPr>
        <w:t xml:space="preserve">w przypadku realizacja zadań o których mowa w pkt. 2  przeprowadzanie kontroli, co najmniej raz na pół roku, miejsc bytowania kotów wolno </w:t>
      </w:r>
      <w:r w:rsidRPr="001C0AE5">
        <w:t xml:space="preserve">żyjących zgłoszonych przez zarejestrowanych społecznych opiekunów kotów, w celu sprawdzenie wykorzystania karmy przekazanej z Gminy społecznemu opiekunowi; </w:t>
      </w:r>
    </w:p>
    <w:p w:rsidR="00F367FB" w:rsidRPr="003854E0" w:rsidRDefault="00F367FB" w:rsidP="00F367FB">
      <w:pPr>
        <w:widowControl w:val="0"/>
        <w:numPr>
          <w:ilvl w:val="0"/>
          <w:numId w:val="31"/>
        </w:numPr>
        <w:shd w:val="clear" w:color="auto" w:fill="FFFFFF"/>
        <w:tabs>
          <w:tab w:val="left" w:pos="9072"/>
        </w:tabs>
        <w:autoSpaceDE w:val="0"/>
        <w:autoSpaceDN w:val="0"/>
        <w:adjustRightInd w:val="0"/>
        <w:spacing w:before="43" w:line="288" w:lineRule="exact"/>
        <w:ind w:left="691" w:right="43" w:hanging="346"/>
        <w:jc w:val="both"/>
      </w:pPr>
      <w:r w:rsidRPr="001C0AE5">
        <w:t xml:space="preserve">podejmowanie interwencji przy  udziale organizacji pozarządowych w sprawach potrzeby dokarmiania, sterylizacji, kastracji  kotów wolno żyjących; </w:t>
      </w:r>
    </w:p>
    <w:p w:rsidR="00F367FB" w:rsidRPr="001C0AE5" w:rsidRDefault="00F367FB" w:rsidP="00F367FB">
      <w:pPr>
        <w:shd w:val="clear" w:color="auto" w:fill="FFFFFF"/>
        <w:spacing w:line="274" w:lineRule="exact"/>
        <w:ind w:left="43"/>
        <w:jc w:val="both"/>
      </w:pPr>
      <w:r w:rsidRPr="001C0AE5">
        <w:rPr>
          <w:b/>
          <w:spacing w:val="-1"/>
        </w:rPr>
        <w:t>§ 6.</w:t>
      </w:r>
      <w:r w:rsidRPr="001C0AE5">
        <w:rPr>
          <w:spacing w:val="-1"/>
        </w:rPr>
        <w:t xml:space="preserve"> 1. </w:t>
      </w:r>
      <w:r w:rsidRPr="001C0AE5">
        <w:t>Liczebność kotów wolno żyjących winna być monitorowana w okresach rocznych, przy czym Gmina zobowiązana jest do wspierania działań w zakresie ograniczania ich rozrodczości, w tym usypianie ślepych miotów i sterylizację na koszt Gminy</w:t>
      </w:r>
      <w:r>
        <w:t>.</w:t>
      </w:r>
      <w:r w:rsidRPr="001C0AE5">
        <w:t xml:space="preserve"> </w:t>
      </w:r>
    </w:p>
    <w:p w:rsidR="00F367FB" w:rsidRPr="001C0AE5" w:rsidRDefault="00F367FB" w:rsidP="00F367FB">
      <w:pPr>
        <w:shd w:val="clear" w:color="auto" w:fill="FFFFFF"/>
        <w:jc w:val="both"/>
      </w:pPr>
    </w:p>
    <w:p w:rsidR="00F367FB" w:rsidRPr="001C0AE5" w:rsidRDefault="00F367FB" w:rsidP="00F367FB">
      <w:pPr>
        <w:shd w:val="clear" w:color="auto" w:fill="FFFFFF"/>
        <w:jc w:val="both"/>
      </w:pPr>
      <w:r w:rsidRPr="001C0AE5">
        <w:rPr>
          <w:b/>
        </w:rPr>
        <w:t>§ 7.</w:t>
      </w:r>
      <w:r w:rsidRPr="001C0AE5">
        <w:t xml:space="preserve"> W razie potrzeby zapewnia się leczenie kotów wolno żyjących, w tym umieszcza się je                 w zakładzie leczniczym dla zwierząt, o którym mowa w § 1</w:t>
      </w:r>
      <w:r>
        <w:t>8</w:t>
      </w:r>
      <w:r w:rsidRPr="001C0AE5">
        <w:t>.</w:t>
      </w:r>
    </w:p>
    <w:p w:rsidR="00F367FB" w:rsidRPr="001C0AE5" w:rsidRDefault="00F367FB" w:rsidP="00F367FB">
      <w:pPr>
        <w:shd w:val="clear" w:color="auto" w:fill="FFFFFF"/>
        <w:jc w:val="center"/>
        <w:rPr>
          <w:b/>
        </w:rPr>
      </w:pPr>
    </w:p>
    <w:p w:rsidR="00F367FB" w:rsidRPr="001C0AE5" w:rsidRDefault="00F367FB" w:rsidP="00F367FB">
      <w:pPr>
        <w:shd w:val="clear" w:color="auto" w:fill="FFFFFF"/>
        <w:jc w:val="center"/>
        <w:rPr>
          <w:b/>
        </w:rPr>
      </w:pPr>
      <w:r w:rsidRPr="001C0AE5">
        <w:rPr>
          <w:b/>
        </w:rPr>
        <w:t>Rozdział 4</w:t>
      </w:r>
    </w:p>
    <w:p w:rsidR="00F367FB" w:rsidRPr="001C0AE5" w:rsidRDefault="00F367FB" w:rsidP="00F367FB">
      <w:pPr>
        <w:shd w:val="clear" w:color="auto" w:fill="FFFFFF"/>
        <w:jc w:val="center"/>
      </w:pPr>
    </w:p>
    <w:p w:rsidR="00F367FB" w:rsidRPr="001C0AE5" w:rsidRDefault="00F367FB" w:rsidP="00F367FB">
      <w:pPr>
        <w:shd w:val="clear" w:color="auto" w:fill="FFFFFF"/>
        <w:jc w:val="center"/>
        <w:rPr>
          <w:b/>
        </w:rPr>
      </w:pPr>
      <w:r w:rsidRPr="001C0AE5">
        <w:rPr>
          <w:b/>
        </w:rPr>
        <w:t>ODŁAWIANIE BEZDOMNYCH ZWIERZĄT</w:t>
      </w:r>
    </w:p>
    <w:p w:rsidR="00F367FB" w:rsidRPr="001C0AE5" w:rsidRDefault="00F367FB" w:rsidP="00F367FB">
      <w:pPr>
        <w:shd w:val="clear" w:color="auto" w:fill="FFFFFF"/>
        <w:jc w:val="center"/>
        <w:rPr>
          <w:b/>
        </w:rPr>
      </w:pPr>
    </w:p>
    <w:p w:rsidR="00F367FB" w:rsidRDefault="00F367FB" w:rsidP="00F367FB">
      <w:pPr>
        <w:shd w:val="clear" w:color="auto" w:fill="FFFFFF"/>
        <w:jc w:val="both"/>
      </w:pPr>
      <w:r w:rsidRPr="001C0AE5">
        <w:rPr>
          <w:b/>
        </w:rPr>
        <w:t>§ 8</w:t>
      </w:r>
      <w:r w:rsidRPr="001C0AE5">
        <w:t xml:space="preserve">. </w:t>
      </w:r>
      <w:r>
        <w:t xml:space="preserve">1. </w:t>
      </w:r>
      <w:r w:rsidRPr="001C0AE5">
        <w:t>Odławianie bezdomnych zwierząt na terenie Gminy Kamieniec Ząbkowicki ma charakter  stały  i będzie przeprowadzone</w:t>
      </w:r>
      <w:r>
        <w:t xml:space="preserve"> </w:t>
      </w:r>
      <w:r w:rsidRPr="001C0AE5">
        <w:t xml:space="preserve"> do 31 grudnia </w:t>
      </w:r>
      <w:r>
        <w:t>2021</w:t>
      </w:r>
      <w:r w:rsidRPr="001C0AE5">
        <w:t xml:space="preserve"> r.</w:t>
      </w:r>
    </w:p>
    <w:p w:rsidR="00F367FB" w:rsidRPr="00F769ED" w:rsidRDefault="00F367FB" w:rsidP="00F367FB">
      <w:pPr>
        <w:shd w:val="clear" w:color="auto" w:fill="FFFFFF"/>
        <w:jc w:val="both"/>
      </w:pPr>
      <w:r>
        <w:t>2. Odławianie</w:t>
      </w:r>
      <w:r w:rsidRPr="00CF6502">
        <w:t xml:space="preserve">, o którym mowa w ust. 1, będzie prowadzone przez </w:t>
      </w:r>
      <w:r w:rsidRPr="00F769ED">
        <w:t xml:space="preserve">Ośrodek  Pomocy  </w:t>
      </w:r>
      <w:r>
        <w:t xml:space="preserve">                   </w:t>
      </w:r>
      <w:r w:rsidRPr="00F769ED">
        <w:t>dla  Zwierząt  Niechcianych  i  Porzucony</w:t>
      </w:r>
      <w:r>
        <w:t>ch Gilów 113, 58-230 Niemcza, który posiada                   WNI 02022804.</w:t>
      </w:r>
    </w:p>
    <w:p w:rsidR="00F367FB" w:rsidRPr="001C0AE5" w:rsidRDefault="00F367FB" w:rsidP="00F367FB">
      <w:pPr>
        <w:shd w:val="clear" w:color="auto" w:fill="FFFFFF"/>
        <w:jc w:val="both"/>
      </w:pPr>
      <w:r w:rsidRPr="001C0AE5">
        <w:rPr>
          <w:b/>
        </w:rPr>
        <w:t>§ 9</w:t>
      </w:r>
      <w:r w:rsidRPr="001C0AE5">
        <w:t xml:space="preserve">. 1. Zwierzęta bezdomne będą odławiane na zlecenie i koszt Gminy. </w:t>
      </w:r>
    </w:p>
    <w:p w:rsidR="00F367FB" w:rsidRPr="001C0AE5" w:rsidRDefault="00F367FB" w:rsidP="00F367FB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jc w:val="both"/>
      </w:pPr>
      <w:r w:rsidRPr="001C0AE5">
        <w:t>Odławianiu podlegają zwierzęta domowe i gospodarskie, które uciekły, zabłąkały się lub zostały porzucone przez człowieka , a nie istnieje możliwość ustalenia właściciela lub innej osoby, pod której opieką zwierzę dotąd przebywało.</w:t>
      </w:r>
    </w:p>
    <w:p w:rsidR="00F367FB" w:rsidRPr="001C0AE5" w:rsidRDefault="00F367FB" w:rsidP="00F367FB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jc w:val="both"/>
      </w:pPr>
      <w:r w:rsidRPr="001C0AE5">
        <w:t>Odłowione zwierzę domowe niezwłocznie przekazuje się do schroniska.</w:t>
      </w:r>
    </w:p>
    <w:p w:rsidR="00F367FB" w:rsidRPr="001C0AE5" w:rsidRDefault="00F367FB" w:rsidP="00F367FB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jc w:val="both"/>
      </w:pPr>
      <w:r w:rsidRPr="001C0AE5">
        <w:t>Wyłapane zwierzęta dla którego w danej chwili nie  ma miejsca w schronisku będzie oczekiwało na wolne mi</w:t>
      </w:r>
      <w:r>
        <w:t>ejsce w schronisku dla zwierząt</w:t>
      </w:r>
      <w:r w:rsidRPr="001C0AE5">
        <w:t xml:space="preserve"> w punkcie czaso</w:t>
      </w:r>
      <w:r>
        <w:t>wego pobytu zwierząt utworzonym</w:t>
      </w:r>
      <w:r w:rsidRPr="001C0AE5">
        <w:t xml:space="preserve"> przez Gminę</w:t>
      </w:r>
      <w:r>
        <w:t xml:space="preserve"> w Kamieńcu Ząbkowickim przy ul. Złotostockiej 4 ( teren zaplecza ZUK), lecz nie dłużej niż do dwóch tygodnie od dnia odłowu. </w:t>
      </w:r>
    </w:p>
    <w:p w:rsidR="00F367FB" w:rsidRPr="001C0AE5" w:rsidRDefault="00F367FB" w:rsidP="00F367FB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jc w:val="both"/>
      </w:pPr>
      <w:r w:rsidRPr="001C0AE5">
        <w:t>Odłowione zwierzęta gospodarskie oddawane są pod opiekę gospodarstwa rolnego wskazanego w § 1</w:t>
      </w:r>
      <w:r>
        <w:t>5</w:t>
      </w:r>
      <w:r w:rsidRPr="001C0AE5">
        <w:t>.</w:t>
      </w:r>
    </w:p>
    <w:p w:rsidR="00F367FB" w:rsidRPr="001C0AE5" w:rsidRDefault="00F367FB" w:rsidP="00F367FB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jc w:val="both"/>
      </w:pPr>
      <w:r w:rsidRPr="001C0AE5">
        <w:t xml:space="preserve">Odłowione zwierzęta bezdomne, dla których nie istnieje możliwość ustalenia </w:t>
      </w:r>
      <w:r>
        <w:t xml:space="preserve">                          </w:t>
      </w:r>
      <w:r w:rsidRPr="001C0AE5">
        <w:t>ich właściciela po okresie 2 tygodni poszukiwań i obserwacji</w:t>
      </w:r>
      <w:r>
        <w:t xml:space="preserve"> </w:t>
      </w:r>
      <w:r w:rsidRPr="001C0AE5">
        <w:t xml:space="preserve"> mogą być zostać zakwalifikowane do adopcji. </w:t>
      </w:r>
    </w:p>
    <w:p w:rsidR="00F367FB" w:rsidRDefault="00F367FB" w:rsidP="00F367FB">
      <w:pPr>
        <w:shd w:val="clear" w:color="auto" w:fill="FFFFFF"/>
        <w:jc w:val="center"/>
        <w:rPr>
          <w:b/>
        </w:rPr>
      </w:pPr>
    </w:p>
    <w:p w:rsidR="00F367FB" w:rsidRPr="001C0AE5" w:rsidRDefault="00F367FB" w:rsidP="00F367FB">
      <w:pPr>
        <w:shd w:val="clear" w:color="auto" w:fill="FFFFFF"/>
        <w:jc w:val="center"/>
        <w:rPr>
          <w:b/>
        </w:rPr>
      </w:pPr>
      <w:r w:rsidRPr="001C0AE5">
        <w:rPr>
          <w:b/>
        </w:rPr>
        <w:t>Rozdział 5</w:t>
      </w:r>
    </w:p>
    <w:p w:rsidR="00F367FB" w:rsidRPr="001C0AE5" w:rsidRDefault="00F367FB" w:rsidP="00F367FB">
      <w:pPr>
        <w:shd w:val="clear" w:color="auto" w:fill="FFFFFF"/>
        <w:jc w:val="center"/>
        <w:rPr>
          <w:b/>
        </w:rPr>
      </w:pPr>
    </w:p>
    <w:p w:rsidR="00F367FB" w:rsidRPr="001C0AE5" w:rsidRDefault="00F367FB" w:rsidP="00F367FB">
      <w:pPr>
        <w:shd w:val="clear" w:color="auto" w:fill="FFFFFF"/>
        <w:jc w:val="center"/>
        <w:rPr>
          <w:b/>
        </w:rPr>
      </w:pPr>
      <w:r w:rsidRPr="001C0AE5">
        <w:rPr>
          <w:b/>
        </w:rPr>
        <w:t>OBLIGATORYJNA STERY</w:t>
      </w:r>
      <w:r w:rsidR="00466857">
        <w:rPr>
          <w:b/>
        </w:rPr>
        <w:t>LIZACJA ALBO KASTRACJA ZWIERZĄT</w:t>
      </w:r>
      <w:r w:rsidRPr="001C0AE5">
        <w:rPr>
          <w:b/>
        </w:rPr>
        <w:t xml:space="preserve">  W SCHRONISKACH DLA ZWIERZĄT</w:t>
      </w:r>
    </w:p>
    <w:p w:rsidR="00F367FB" w:rsidRPr="001C0AE5" w:rsidRDefault="00F367FB" w:rsidP="00F367FB">
      <w:pPr>
        <w:shd w:val="clear" w:color="auto" w:fill="FFFFFF"/>
        <w:jc w:val="center"/>
        <w:rPr>
          <w:b/>
        </w:rPr>
      </w:pPr>
    </w:p>
    <w:p w:rsidR="00F367FB" w:rsidRDefault="00F367FB" w:rsidP="00F367FB">
      <w:pPr>
        <w:shd w:val="clear" w:color="auto" w:fill="FFFFFF"/>
        <w:jc w:val="both"/>
      </w:pPr>
      <w:r w:rsidRPr="001C0AE5">
        <w:rPr>
          <w:b/>
        </w:rPr>
        <w:t>§10.</w:t>
      </w:r>
      <w:r w:rsidRPr="001C0AE5">
        <w:t xml:space="preserve"> Zapewnia się, w ramach środków przewidzianych w Programie, finansowanie obligatoryjnej sterylizacji albo kastracji zwierząt przekazanych do schroniska z terenu Gminy Kamieniec Ząbkowicki.</w:t>
      </w:r>
    </w:p>
    <w:p w:rsidR="00F367FB" w:rsidRDefault="00F367FB" w:rsidP="00F367FB">
      <w:pPr>
        <w:shd w:val="clear" w:color="auto" w:fill="FFFFFF"/>
        <w:jc w:val="both"/>
      </w:pPr>
    </w:p>
    <w:p w:rsidR="00F367FB" w:rsidRDefault="00F367FB" w:rsidP="00F367FB">
      <w:pPr>
        <w:shd w:val="clear" w:color="auto" w:fill="FFFFFF"/>
        <w:jc w:val="center"/>
        <w:rPr>
          <w:b/>
        </w:rPr>
      </w:pPr>
      <w:r w:rsidRPr="001C0AE5">
        <w:rPr>
          <w:b/>
        </w:rPr>
        <w:t xml:space="preserve">Rozdział </w:t>
      </w:r>
      <w:r>
        <w:rPr>
          <w:b/>
        </w:rPr>
        <w:t>6</w:t>
      </w:r>
    </w:p>
    <w:p w:rsidR="00F367FB" w:rsidRPr="00A4610A" w:rsidRDefault="00F367FB" w:rsidP="00F367FB">
      <w:pPr>
        <w:shd w:val="clear" w:color="auto" w:fill="FFFFFF"/>
        <w:jc w:val="center"/>
      </w:pPr>
    </w:p>
    <w:p w:rsidR="00F367FB" w:rsidRPr="00A4610A" w:rsidRDefault="00F367FB" w:rsidP="00F367FB">
      <w:pPr>
        <w:shd w:val="clear" w:color="auto" w:fill="FFFFFF"/>
        <w:jc w:val="center"/>
        <w:rPr>
          <w:b/>
        </w:rPr>
      </w:pPr>
      <w:r w:rsidRPr="00A4610A">
        <w:rPr>
          <w:b/>
        </w:rPr>
        <w:t>PLAN STERYLIZACJI I KASTRACJI ZWIERZĄT KTÓRYCH WŁAŚCICIELAMI/OPIEKUNAMI SĄ MIESZKAŃCY GMINY</w:t>
      </w:r>
    </w:p>
    <w:p w:rsidR="00F367FB" w:rsidRPr="00A4610A" w:rsidRDefault="00F367FB" w:rsidP="00F367FB">
      <w:pPr>
        <w:shd w:val="clear" w:color="auto" w:fill="FFFFFF"/>
        <w:rPr>
          <w:b/>
        </w:rPr>
      </w:pPr>
    </w:p>
    <w:p w:rsidR="00F367FB" w:rsidRDefault="00F367FB" w:rsidP="00F367FB">
      <w:pPr>
        <w:pStyle w:val="Bezodstpw"/>
        <w:jc w:val="both"/>
        <w:rPr>
          <w:rFonts w:ascii="Times New Roman" w:hAnsi="Times New Roman"/>
          <w:szCs w:val="24"/>
        </w:rPr>
      </w:pPr>
      <w:r w:rsidRPr="00A4610A">
        <w:rPr>
          <w:rFonts w:ascii="Times New Roman" w:hAnsi="Times New Roman"/>
          <w:b/>
          <w:szCs w:val="24"/>
        </w:rPr>
        <w:t>§11.</w:t>
      </w:r>
      <w:r w:rsidRPr="00A4610A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1.</w:t>
      </w:r>
      <w:r w:rsidRPr="00A4610A">
        <w:rPr>
          <w:rFonts w:ascii="Times New Roman" w:hAnsi="Times New Roman"/>
          <w:b/>
          <w:szCs w:val="24"/>
        </w:rPr>
        <w:t xml:space="preserve"> </w:t>
      </w:r>
      <w:r w:rsidRPr="00A4610A">
        <w:rPr>
          <w:rFonts w:ascii="Times New Roman" w:hAnsi="Times New Roman"/>
          <w:szCs w:val="24"/>
        </w:rPr>
        <w:t>Sterylizację i kastrację zwierząt, których właścicielami/opiekunami  są mieszkańcy Gminy Kamieniec Ząbkowicki przeprowadza się na podstawie Regulaminu przeprowadzenia akcji sterylizacji suk i kotek oraz kastracji psów i kotów w Gminie Kamieniec Ząbkowicki oraz w oparciu o wniosek o sfinansowanie zabiegu sterylizacji suk i kotek oraz kastracji psów i kotów w Gminie Kamieniec Ząbkowicki, stanowiących Załącznik nr 1 i Załącznik nr 2 do niniejszej uchwały.</w:t>
      </w:r>
    </w:p>
    <w:p w:rsidR="00F367FB" w:rsidRPr="00A4610A" w:rsidRDefault="00F367FB" w:rsidP="00F367FB">
      <w:pPr>
        <w:pStyle w:val="Bezodstpw"/>
      </w:pPr>
    </w:p>
    <w:p w:rsidR="00F367FB" w:rsidRPr="001C0AE5" w:rsidRDefault="00F367FB" w:rsidP="00F367FB">
      <w:pPr>
        <w:shd w:val="clear" w:color="auto" w:fill="FFFFFF"/>
        <w:jc w:val="center"/>
        <w:rPr>
          <w:b/>
          <w:spacing w:val="-2"/>
        </w:rPr>
      </w:pPr>
      <w:r w:rsidRPr="001C0AE5">
        <w:rPr>
          <w:b/>
          <w:bCs/>
          <w:spacing w:val="-2"/>
        </w:rPr>
        <w:t xml:space="preserve">Rozdział </w:t>
      </w:r>
      <w:r>
        <w:rPr>
          <w:b/>
          <w:spacing w:val="-2"/>
        </w:rPr>
        <w:t>7</w:t>
      </w:r>
    </w:p>
    <w:p w:rsidR="00F367FB" w:rsidRPr="001C0AE5" w:rsidRDefault="00F367FB" w:rsidP="00F367FB">
      <w:pPr>
        <w:shd w:val="clear" w:color="auto" w:fill="FFFFFF"/>
        <w:jc w:val="center"/>
      </w:pPr>
    </w:p>
    <w:p w:rsidR="00F367FB" w:rsidRPr="001C0AE5" w:rsidRDefault="00F367FB" w:rsidP="00F367FB">
      <w:pPr>
        <w:shd w:val="clear" w:color="auto" w:fill="FFFFFF"/>
        <w:jc w:val="center"/>
        <w:rPr>
          <w:b/>
          <w:bCs/>
        </w:rPr>
      </w:pPr>
      <w:r w:rsidRPr="001C0AE5">
        <w:rPr>
          <w:b/>
          <w:bCs/>
        </w:rPr>
        <w:t>POSZUKIWANIE WŁAŚCICIELI DLA BEZDOMNYCH ZWIERZĄT</w:t>
      </w:r>
    </w:p>
    <w:p w:rsidR="00F367FB" w:rsidRPr="001C0AE5" w:rsidRDefault="00F367FB" w:rsidP="00F367FB">
      <w:pPr>
        <w:shd w:val="clear" w:color="auto" w:fill="FFFFFF"/>
      </w:pPr>
    </w:p>
    <w:p w:rsidR="00F367FB" w:rsidRPr="001C0AE5" w:rsidRDefault="00F367FB" w:rsidP="00F367FB">
      <w:pPr>
        <w:shd w:val="clear" w:color="auto" w:fill="FFFFFF"/>
        <w:jc w:val="both"/>
      </w:pPr>
      <w:r w:rsidRPr="001C0AE5">
        <w:rPr>
          <w:b/>
          <w:bCs/>
        </w:rPr>
        <w:t>§1</w:t>
      </w:r>
      <w:r>
        <w:rPr>
          <w:b/>
          <w:bCs/>
        </w:rPr>
        <w:t>2</w:t>
      </w:r>
      <w:r w:rsidRPr="001C0AE5">
        <w:rPr>
          <w:b/>
          <w:bCs/>
        </w:rPr>
        <w:t xml:space="preserve">. </w:t>
      </w:r>
      <w:r w:rsidRPr="001C0AE5">
        <w:rPr>
          <w:spacing w:val="-1"/>
        </w:rPr>
        <w:t xml:space="preserve">1. Poszukiwania właścicieli dla bezdomnych zwierząt prowadzi schronisko, </w:t>
      </w:r>
      <w:r>
        <w:rPr>
          <w:spacing w:val="-1"/>
        </w:rPr>
        <w:t xml:space="preserve">o którym mowa w §3. </w:t>
      </w:r>
    </w:p>
    <w:p w:rsidR="00F367FB" w:rsidRPr="001C0AE5" w:rsidRDefault="00F367FB" w:rsidP="00F367FB">
      <w:pPr>
        <w:shd w:val="clear" w:color="auto" w:fill="FFFFFF"/>
        <w:jc w:val="both"/>
      </w:pPr>
      <w:r w:rsidRPr="001C0AE5">
        <w:t>2. Gmina prowadzi działania promocyjno-informacyjne celem umożliwienia osobom zainteresowanym dokonanie adopcji bezdomnych zwierząt, w szczególności poprzez korzystanie z informacji (baz danych) posiadanych w tym zakresie przez schronisko</w:t>
      </w:r>
      <w:r>
        <w:t xml:space="preserve"> </w:t>
      </w:r>
      <w:r w:rsidRPr="001C0AE5">
        <w:t>dla zwierząt oraz poprzez publikację ogłoszenia na stronie internetowej Gminy.</w:t>
      </w:r>
    </w:p>
    <w:p w:rsidR="00F367FB" w:rsidRPr="001C0AE5" w:rsidRDefault="00F367FB" w:rsidP="00F367FB">
      <w:pPr>
        <w:shd w:val="clear" w:color="auto" w:fill="FFFFFF"/>
        <w:jc w:val="center"/>
        <w:rPr>
          <w:b/>
          <w:bCs/>
        </w:rPr>
      </w:pPr>
    </w:p>
    <w:p w:rsidR="00F367FB" w:rsidRPr="001C0AE5" w:rsidRDefault="00F367FB" w:rsidP="00F367FB">
      <w:pPr>
        <w:shd w:val="clear" w:color="auto" w:fill="FFFFFF"/>
        <w:jc w:val="center"/>
        <w:rPr>
          <w:b/>
        </w:rPr>
      </w:pPr>
      <w:r w:rsidRPr="001C0AE5">
        <w:rPr>
          <w:b/>
          <w:bCs/>
        </w:rPr>
        <w:t xml:space="preserve">Rozdział </w:t>
      </w:r>
      <w:r>
        <w:rPr>
          <w:b/>
        </w:rPr>
        <w:t>8</w:t>
      </w:r>
    </w:p>
    <w:p w:rsidR="00F367FB" w:rsidRPr="001C0AE5" w:rsidRDefault="00F367FB" w:rsidP="00F367FB">
      <w:pPr>
        <w:shd w:val="clear" w:color="auto" w:fill="FFFFFF"/>
        <w:jc w:val="both"/>
      </w:pPr>
    </w:p>
    <w:p w:rsidR="00F367FB" w:rsidRPr="001C0AE5" w:rsidRDefault="00F367FB" w:rsidP="00F367FB">
      <w:pPr>
        <w:shd w:val="clear" w:color="auto" w:fill="FFFFFF"/>
        <w:jc w:val="center"/>
        <w:rPr>
          <w:b/>
          <w:bCs/>
          <w:spacing w:val="-2"/>
        </w:rPr>
      </w:pPr>
      <w:r w:rsidRPr="001C0AE5">
        <w:rPr>
          <w:b/>
          <w:bCs/>
          <w:spacing w:val="-2"/>
        </w:rPr>
        <w:t>USYPIANIE ŚLEPYCH MIOTÓW</w:t>
      </w:r>
    </w:p>
    <w:p w:rsidR="00F367FB" w:rsidRPr="001C0AE5" w:rsidRDefault="00F367FB" w:rsidP="00F367FB">
      <w:pPr>
        <w:shd w:val="clear" w:color="auto" w:fill="FFFFFF"/>
        <w:jc w:val="both"/>
        <w:rPr>
          <w:b/>
          <w:bCs/>
          <w:spacing w:val="-2"/>
        </w:rPr>
      </w:pPr>
    </w:p>
    <w:p w:rsidR="00F367FB" w:rsidRPr="001C0AE5" w:rsidRDefault="00F367FB" w:rsidP="00F367FB">
      <w:pPr>
        <w:shd w:val="clear" w:color="auto" w:fill="FFFFFF"/>
        <w:jc w:val="both"/>
        <w:rPr>
          <w:bCs/>
        </w:rPr>
      </w:pPr>
      <w:r w:rsidRPr="001C0AE5">
        <w:rPr>
          <w:b/>
        </w:rPr>
        <w:t>§</w:t>
      </w:r>
      <w:r w:rsidRPr="001C0AE5">
        <w:rPr>
          <w:b/>
          <w:bCs/>
        </w:rPr>
        <w:t>1</w:t>
      </w:r>
      <w:r>
        <w:rPr>
          <w:b/>
          <w:bCs/>
        </w:rPr>
        <w:t>3</w:t>
      </w:r>
      <w:r w:rsidRPr="001C0AE5">
        <w:rPr>
          <w:b/>
          <w:bCs/>
        </w:rPr>
        <w:t>.</w:t>
      </w:r>
      <w:r w:rsidRPr="001C0AE5">
        <w:rPr>
          <w:bCs/>
        </w:rPr>
        <w:t xml:space="preserve"> 1. Ślepe mioty poddawane są usypianiu zgodnie z ustawą</w:t>
      </w:r>
      <w:r w:rsidRPr="001C0AE5">
        <w:t xml:space="preserve"> z dnia 21 sierpnia 1997 r.                     o ochronie zwierząt.</w:t>
      </w:r>
    </w:p>
    <w:p w:rsidR="00F367FB" w:rsidRPr="001C0AE5" w:rsidRDefault="00F367FB" w:rsidP="00F367FB">
      <w:pPr>
        <w:shd w:val="clear" w:color="auto" w:fill="FFFFFF"/>
        <w:jc w:val="both"/>
        <w:rPr>
          <w:spacing w:val="-1"/>
        </w:rPr>
      </w:pPr>
      <w:r w:rsidRPr="001C0AE5">
        <w:t xml:space="preserve">2. Do usypiania ślepych miotów zwierząt, </w:t>
      </w:r>
      <w:r w:rsidRPr="001C0AE5">
        <w:rPr>
          <w:spacing w:val="-1"/>
        </w:rPr>
        <w:t xml:space="preserve"> na  wniosek </w:t>
      </w:r>
      <w:r w:rsidRPr="001C0AE5">
        <w:t>społecznych opiekunów kotów wolno żyjących</w:t>
      </w:r>
      <w:r>
        <w:t xml:space="preserve">, kwalifikuje Gmina. </w:t>
      </w:r>
    </w:p>
    <w:p w:rsidR="00F367FB" w:rsidRPr="003854E0" w:rsidRDefault="00F367FB" w:rsidP="00F367FB">
      <w:pPr>
        <w:shd w:val="clear" w:color="auto" w:fill="FFFFFF"/>
        <w:jc w:val="both"/>
        <w:rPr>
          <w:bCs/>
        </w:rPr>
      </w:pPr>
      <w:r w:rsidRPr="001C0AE5">
        <w:rPr>
          <w:spacing w:val="-1"/>
        </w:rPr>
        <w:t xml:space="preserve">3. </w:t>
      </w:r>
      <w:r w:rsidRPr="001C0AE5">
        <w:t xml:space="preserve">Koszty usypiania ślepych miotów zwierząt bezdomnych ponosi Gmina.  </w:t>
      </w:r>
    </w:p>
    <w:p w:rsidR="00F367FB" w:rsidRPr="001C0AE5" w:rsidRDefault="00F367FB" w:rsidP="00F367FB">
      <w:pPr>
        <w:shd w:val="clear" w:color="auto" w:fill="FFFFFF"/>
        <w:jc w:val="both"/>
      </w:pPr>
      <w:r>
        <w:rPr>
          <w:b/>
        </w:rPr>
        <w:t>§</w:t>
      </w:r>
      <w:r w:rsidRPr="001C0AE5">
        <w:rPr>
          <w:b/>
        </w:rPr>
        <w:t>1</w:t>
      </w:r>
      <w:r>
        <w:rPr>
          <w:b/>
        </w:rPr>
        <w:t>4</w:t>
      </w:r>
      <w:r w:rsidRPr="001C0AE5">
        <w:rPr>
          <w:b/>
        </w:rPr>
        <w:t>.</w:t>
      </w:r>
      <w:r w:rsidRPr="001C0AE5">
        <w:t xml:space="preserve"> Usypianie ślepych miotów wykonywane będzi</w:t>
      </w:r>
      <w:r>
        <w:t>e w miarę potrzeb przez lekarza w</w:t>
      </w:r>
      <w:r w:rsidRPr="001C0AE5">
        <w:t xml:space="preserve">eterynarii o którym mowa w  § </w:t>
      </w:r>
      <w:r>
        <w:t xml:space="preserve">18  lub </w:t>
      </w:r>
      <w:r w:rsidRPr="001C0AE5">
        <w:t>schronisko, o którym mowa w  § 3.</w:t>
      </w:r>
    </w:p>
    <w:p w:rsidR="00F367FB" w:rsidRPr="001C0AE5" w:rsidRDefault="00F367FB" w:rsidP="00F367FB">
      <w:pPr>
        <w:shd w:val="clear" w:color="auto" w:fill="FFFFFF"/>
        <w:jc w:val="both"/>
      </w:pPr>
    </w:p>
    <w:p w:rsidR="00F367FB" w:rsidRPr="001C0AE5" w:rsidRDefault="00F367FB" w:rsidP="00F367FB">
      <w:pPr>
        <w:shd w:val="clear" w:color="auto" w:fill="FFFFFF"/>
        <w:jc w:val="center"/>
        <w:rPr>
          <w:b/>
        </w:rPr>
      </w:pPr>
      <w:r>
        <w:rPr>
          <w:b/>
        </w:rPr>
        <w:t>Rozdział 9</w:t>
      </w:r>
    </w:p>
    <w:p w:rsidR="00F367FB" w:rsidRPr="001C0AE5" w:rsidRDefault="00F367FB" w:rsidP="00F367FB">
      <w:pPr>
        <w:shd w:val="clear" w:color="auto" w:fill="FFFFFF"/>
        <w:jc w:val="center"/>
      </w:pPr>
    </w:p>
    <w:p w:rsidR="00F367FB" w:rsidRPr="001C0AE5" w:rsidRDefault="00F367FB" w:rsidP="00F367FB">
      <w:pPr>
        <w:shd w:val="clear" w:color="auto" w:fill="FFFFFF"/>
        <w:jc w:val="center"/>
        <w:rPr>
          <w:b/>
        </w:rPr>
      </w:pPr>
      <w:r w:rsidRPr="001C0AE5">
        <w:rPr>
          <w:b/>
        </w:rPr>
        <w:t xml:space="preserve">WSKAZANIE GOSPODARSTWA ROLNEGO W CELU ZAPEWNIENIA   </w:t>
      </w:r>
      <w:r w:rsidRPr="001C0AE5">
        <w:rPr>
          <w:b/>
        </w:rPr>
        <w:tab/>
        <w:t xml:space="preserve">            MIEJSCA DLA ZWIERZĄT GOSPODARSKICH</w:t>
      </w:r>
    </w:p>
    <w:p w:rsidR="00F367FB" w:rsidRPr="001C0AE5" w:rsidRDefault="00F367FB" w:rsidP="00F367FB">
      <w:pPr>
        <w:shd w:val="clear" w:color="auto" w:fill="FFFFFF"/>
        <w:jc w:val="center"/>
        <w:rPr>
          <w:b/>
        </w:rPr>
      </w:pPr>
    </w:p>
    <w:p w:rsidR="00F367FB" w:rsidRDefault="00F367FB" w:rsidP="00F367FB">
      <w:pPr>
        <w:shd w:val="clear" w:color="auto" w:fill="FFFFFF"/>
        <w:tabs>
          <w:tab w:val="left" w:leader="dot" w:pos="4694"/>
        </w:tabs>
        <w:jc w:val="both"/>
      </w:pPr>
      <w:r w:rsidRPr="001C0AE5">
        <w:rPr>
          <w:b/>
        </w:rPr>
        <w:lastRenderedPageBreak/>
        <w:t>§ 1</w:t>
      </w:r>
      <w:r>
        <w:rPr>
          <w:b/>
        </w:rPr>
        <w:t>5</w:t>
      </w:r>
      <w:r w:rsidRPr="001C0AE5">
        <w:rPr>
          <w:b/>
        </w:rPr>
        <w:t>.</w:t>
      </w:r>
      <w:r w:rsidRPr="001C0AE5">
        <w:t xml:space="preserve"> </w:t>
      </w:r>
      <w:r>
        <w:t xml:space="preserve">1. </w:t>
      </w:r>
      <w:r w:rsidRPr="001C0AE5">
        <w:t>Gospodarstwem   rolnym,   które   zapewnia   miejs</w:t>
      </w:r>
      <w:r>
        <w:t>ce   dla</w:t>
      </w:r>
      <w:r w:rsidRPr="001C0AE5">
        <w:t xml:space="preserve"> zwierząt</w:t>
      </w:r>
      <w:r>
        <w:t xml:space="preserve"> </w:t>
      </w:r>
      <w:r w:rsidRPr="001C0AE5">
        <w:t>gospodarskich, jest gospodarstwo prowadzone przez Pana Wojciecha Bieruta zam. Sosnowa 39, 57</w:t>
      </w:r>
      <w:r>
        <w:t>-</w:t>
      </w:r>
      <w:r w:rsidRPr="001C0AE5">
        <w:t>230 Kamieniec Ząbkowicki.</w:t>
      </w:r>
    </w:p>
    <w:p w:rsidR="00F367FB" w:rsidRPr="001C0AE5" w:rsidRDefault="00F367FB" w:rsidP="00F367FB">
      <w:pPr>
        <w:shd w:val="clear" w:color="auto" w:fill="FFFFFF"/>
        <w:tabs>
          <w:tab w:val="left" w:leader="dot" w:pos="4694"/>
        </w:tabs>
        <w:jc w:val="both"/>
      </w:pPr>
      <w:r>
        <w:t xml:space="preserve">2. </w:t>
      </w:r>
      <w:r w:rsidRPr="001C0AE5">
        <w:t>Gospodarstw</w:t>
      </w:r>
      <w:r>
        <w:t>o   rolne</w:t>
      </w:r>
      <w:r w:rsidRPr="001C0AE5">
        <w:t xml:space="preserve">,   </w:t>
      </w:r>
      <w:r>
        <w:t xml:space="preserve">o </w:t>
      </w:r>
      <w:r w:rsidRPr="001C0AE5">
        <w:t>któr</w:t>
      </w:r>
      <w:r>
        <w:t xml:space="preserve">ym mowa w ust. 1 </w:t>
      </w:r>
      <w:r w:rsidRPr="001C0AE5">
        <w:t xml:space="preserve">zapewnia </w:t>
      </w:r>
      <w:r>
        <w:t xml:space="preserve">transport i odłów </w:t>
      </w:r>
      <w:r w:rsidRPr="001C0AE5">
        <w:t xml:space="preserve"> </w:t>
      </w:r>
      <w:r>
        <w:t xml:space="preserve">zwierząt do miejsca pobytu zwierząt, to jest do gospodarstwa rolnego Sosnowa 39, 57-230 Kamieniec Ząbkowicki. </w:t>
      </w:r>
    </w:p>
    <w:p w:rsidR="00F367FB" w:rsidRPr="001C0AE5" w:rsidRDefault="00F367FB" w:rsidP="00F367FB">
      <w:pPr>
        <w:shd w:val="clear" w:color="auto" w:fill="FFFFFF"/>
        <w:tabs>
          <w:tab w:val="left" w:leader="dot" w:pos="4694"/>
        </w:tabs>
        <w:jc w:val="both"/>
      </w:pPr>
    </w:p>
    <w:p w:rsidR="00F367FB" w:rsidRPr="004516AC" w:rsidRDefault="00F367FB" w:rsidP="00F367FB">
      <w:pPr>
        <w:shd w:val="clear" w:color="auto" w:fill="FFFFFF"/>
        <w:jc w:val="both"/>
      </w:pPr>
      <w:r w:rsidRPr="001C0AE5">
        <w:rPr>
          <w:b/>
          <w:spacing w:val="-1"/>
        </w:rPr>
        <w:t>§ 1</w:t>
      </w:r>
      <w:r>
        <w:rPr>
          <w:b/>
          <w:spacing w:val="-1"/>
        </w:rPr>
        <w:t>6</w:t>
      </w:r>
      <w:r w:rsidRPr="001C0AE5">
        <w:rPr>
          <w:b/>
          <w:spacing w:val="-1"/>
        </w:rPr>
        <w:t>.</w:t>
      </w:r>
      <w:r w:rsidRPr="001C0AE5">
        <w:rPr>
          <w:spacing w:val="-1"/>
        </w:rPr>
        <w:t xml:space="preserve"> Gmina zapewnia finansowanie wszelkich kosztów niezbędnych do </w:t>
      </w:r>
      <w:r>
        <w:rPr>
          <w:spacing w:val="-1"/>
        </w:rPr>
        <w:t xml:space="preserve">odłowu, transportu                        i </w:t>
      </w:r>
      <w:r w:rsidRPr="001C0AE5">
        <w:rPr>
          <w:spacing w:val="-1"/>
        </w:rPr>
        <w:t xml:space="preserve">utrzymania zwierząt </w:t>
      </w:r>
      <w:r>
        <w:rPr>
          <w:spacing w:val="-1"/>
        </w:rPr>
        <w:t xml:space="preserve">gospodarskich  </w:t>
      </w:r>
      <w:r w:rsidRPr="001C0AE5">
        <w:t>umieszczonych w gospodarstwie rolnym, o którym mowa w § 1</w:t>
      </w:r>
      <w:r>
        <w:t>5</w:t>
      </w:r>
      <w:r w:rsidRPr="001C0AE5">
        <w:t xml:space="preserve">. </w:t>
      </w:r>
    </w:p>
    <w:p w:rsidR="00F367FB" w:rsidRDefault="00F367FB" w:rsidP="00466857">
      <w:pPr>
        <w:shd w:val="clear" w:color="auto" w:fill="FFFFFF"/>
        <w:rPr>
          <w:b/>
        </w:rPr>
      </w:pPr>
    </w:p>
    <w:p w:rsidR="00F367FB" w:rsidRPr="001C0AE5" w:rsidRDefault="00F367FB" w:rsidP="00F367FB">
      <w:pPr>
        <w:shd w:val="clear" w:color="auto" w:fill="FFFFFF"/>
        <w:jc w:val="center"/>
        <w:rPr>
          <w:b/>
        </w:rPr>
      </w:pPr>
      <w:r>
        <w:rPr>
          <w:b/>
        </w:rPr>
        <w:t>Rozdział 10</w:t>
      </w:r>
    </w:p>
    <w:p w:rsidR="00F367FB" w:rsidRPr="001C0AE5" w:rsidRDefault="00F367FB" w:rsidP="00F367FB">
      <w:pPr>
        <w:shd w:val="clear" w:color="auto" w:fill="FFFFFF"/>
        <w:rPr>
          <w:b/>
        </w:rPr>
      </w:pPr>
    </w:p>
    <w:p w:rsidR="00F367FB" w:rsidRPr="001C0AE5" w:rsidRDefault="00F367FB" w:rsidP="00F367FB">
      <w:pPr>
        <w:shd w:val="clear" w:color="auto" w:fill="FFFFFF"/>
        <w:jc w:val="center"/>
        <w:rPr>
          <w:b/>
        </w:rPr>
      </w:pPr>
      <w:r w:rsidRPr="001C0AE5">
        <w:rPr>
          <w:b/>
        </w:rPr>
        <w:t>ZAPEWNIENIE CAŁODOBOWEJ OPIEKI WETERYNARYJNEJ W PRZYPADKACH ZDARZEŃ DROGOWYCH Z UDZIAŁEM ZWIERZĄT</w:t>
      </w:r>
    </w:p>
    <w:p w:rsidR="00F367FB" w:rsidRPr="001C0AE5" w:rsidRDefault="00F367FB" w:rsidP="00F367FB">
      <w:pPr>
        <w:shd w:val="clear" w:color="auto" w:fill="FFFFFF"/>
        <w:jc w:val="center"/>
        <w:rPr>
          <w:b/>
        </w:rPr>
      </w:pPr>
    </w:p>
    <w:p w:rsidR="00F367FB" w:rsidRPr="003854E0" w:rsidRDefault="00F367FB" w:rsidP="00F367FB">
      <w:pPr>
        <w:shd w:val="clear" w:color="auto" w:fill="FFFFFF"/>
        <w:jc w:val="both"/>
      </w:pPr>
      <w:r w:rsidRPr="001C0AE5">
        <w:rPr>
          <w:b/>
        </w:rPr>
        <w:t>§ 1</w:t>
      </w:r>
      <w:r>
        <w:rPr>
          <w:b/>
        </w:rPr>
        <w:t>7</w:t>
      </w:r>
      <w:r w:rsidRPr="001C0AE5">
        <w:rPr>
          <w:b/>
        </w:rPr>
        <w:t>.</w:t>
      </w:r>
      <w:r w:rsidRPr="001C0AE5">
        <w:t xml:space="preserve"> Gmina zapewnia całodobową op</w:t>
      </w:r>
      <w:r>
        <w:t>iekę weterynaryjną dla zwierząt</w:t>
      </w:r>
      <w:r w:rsidRPr="001C0AE5">
        <w:t>, które uczestniczyły w zdarzeniu drogowym i z tego powodu wymagają leczenia bądź uśpienia.</w:t>
      </w:r>
    </w:p>
    <w:p w:rsidR="00F367FB" w:rsidRDefault="00F367FB" w:rsidP="00F367FB">
      <w:pPr>
        <w:jc w:val="both"/>
      </w:pPr>
      <w:r w:rsidRPr="001C0AE5">
        <w:rPr>
          <w:b/>
        </w:rPr>
        <w:t>§ 1</w:t>
      </w:r>
      <w:r>
        <w:rPr>
          <w:b/>
        </w:rPr>
        <w:t>8</w:t>
      </w:r>
      <w:r w:rsidRPr="001C0AE5">
        <w:rPr>
          <w:b/>
        </w:rPr>
        <w:t>.</w:t>
      </w:r>
      <w:r w:rsidRPr="001C0AE5">
        <w:t xml:space="preserve"> Zadania wskazane w §1</w:t>
      </w:r>
      <w:r>
        <w:t>7</w:t>
      </w:r>
      <w:r w:rsidRPr="001C0AE5">
        <w:t xml:space="preserve"> będą wykonywane przez </w:t>
      </w:r>
      <w:r w:rsidRPr="008731C7">
        <w:t xml:space="preserve">Gabinetem Weterynaryjnym  Krzysztof  </w:t>
      </w:r>
      <w:proofErr w:type="spellStart"/>
      <w:r w:rsidRPr="008731C7">
        <w:t>Kułach</w:t>
      </w:r>
      <w:proofErr w:type="spellEnd"/>
      <w:r w:rsidRPr="008731C7">
        <w:t>, 57-256 Bardo ul. Grunwaldzka 18</w:t>
      </w:r>
      <w:r>
        <w:t xml:space="preserve"> lub</w:t>
      </w:r>
      <w:r w:rsidRPr="004B2BD0">
        <w:t xml:space="preserve"> </w:t>
      </w:r>
      <w:proofErr w:type="spellStart"/>
      <w:r w:rsidRPr="004B2BD0">
        <w:t>Animal</w:t>
      </w:r>
      <w:proofErr w:type="spellEnd"/>
      <w:r>
        <w:t xml:space="preserve"> </w:t>
      </w:r>
      <w:proofErr w:type="spellStart"/>
      <w:r w:rsidRPr="004B2BD0">
        <w:t>Care</w:t>
      </w:r>
      <w:proofErr w:type="spellEnd"/>
      <w:r w:rsidRPr="004B2BD0">
        <w:t xml:space="preserve"> Katarzyna Ptak ul. Krzywoustego 64, 57- 230 Kamieniec Ząbkowicki</w:t>
      </w:r>
      <w:r>
        <w:t xml:space="preserve">. </w:t>
      </w:r>
    </w:p>
    <w:p w:rsidR="00F367FB" w:rsidRPr="001C0AE5" w:rsidRDefault="00F367FB" w:rsidP="00F367FB">
      <w:pPr>
        <w:shd w:val="clear" w:color="auto" w:fill="FFFFFF"/>
        <w:jc w:val="both"/>
      </w:pPr>
    </w:p>
    <w:p w:rsidR="00F367FB" w:rsidRPr="001C0AE5" w:rsidRDefault="00F367FB" w:rsidP="00F367FB">
      <w:pPr>
        <w:shd w:val="clear" w:color="auto" w:fill="FFFFFF"/>
        <w:jc w:val="center"/>
        <w:rPr>
          <w:b/>
        </w:rPr>
      </w:pPr>
      <w:r>
        <w:rPr>
          <w:b/>
        </w:rPr>
        <w:t>Rozdział 11</w:t>
      </w:r>
    </w:p>
    <w:p w:rsidR="00F367FB" w:rsidRPr="001C0AE5" w:rsidRDefault="00F367FB" w:rsidP="00F367FB">
      <w:pPr>
        <w:shd w:val="clear" w:color="auto" w:fill="FFFFFF"/>
        <w:jc w:val="center"/>
        <w:rPr>
          <w:b/>
        </w:rPr>
      </w:pPr>
    </w:p>
    <w:p w:rsidR="00F367FB" w:rsidRPr="001C0AE5" w:rsidRDefault="00F367FB" w:rsidP="00F367FB">
      <w:pPr>
        <w:shd w:val="clear" w:color="auto" w:fill="FFFFFF"/>
        <w:jc w:val="center"/>
        <w:rPr>
          <w:b/>
        </w:rPr>
      </w:pPr>
      <w:r w:rsidRPr="001C0AE5">
        <w:rPr>
          <w:b/>
        </w:rPr>
        <w:t>FINANSOWANIE PROGRAMU</w:t>
      </w:r>
    </w:p>
    <w:p w:rsidR="00F367FB" w:rsidRPr="001C0AE5" w:rsidRDefault="00F367FB" w:rsidP="00F367FB">
      <w:pPr>
        <w:shd w:val="clear" w:color="auto" w:fill="FFFFFF"/>
        <w:jc w:val="center"/>
        <w:rPr>
          <w:b/>
        </w:rPr>
      </w:pPr>
    </w:p>
    <w:p w:rsidR="00F367FB" w:rsidRPr="0070798E" w:rsidRDefault="00F367FB" w:rsidP="00F367FB">
      <w:pPr>
        <w:shd w:val="clear" w:color="auto" w:fill="FFFFFF"/>
        <w:jc w:val="both"/>
        <w:rPr>
          <w:spacing w:val="-1"/>
        </w:rPr>
      </w:pPr>
      <w:r w:rsidRPr="001C0AE5">
        <w:rPr>
          <w:b/>
        </w:rPr>
        <w:t>§ 1</w:t>
      </w:r>
      <w:r>
        <w:rPr>
          <w:b/>
        </w:rPr>
        <w:t>9</w:t>
      </w:r>
      <w:r w:rsidRPr="001C0AE5">
        <w:t xml:space="preserve">. Środki finansowe na realizacje zadań wynikających z </w:t>
      </w:r>
      <w:r w:rsidRPr="001C0AE5">
        <w:rPr>
          <w:i/>
          <w:iCs/>
        </w:rPr>
        <w:t xml:space="preserve">Programu </w:t>
      </w:r>
      <w:r w:rsidRPr="001C0AE5">
        <w:t>zabezpiecza się</w:t>
      </w:r>
      <w:r w:rsidRPr="001C0AE5">
        <w:br/>
      </w:r>
      <w:r w:rsidRPr="0070798E">
        <w:rPr>
          <w:spacing w:val="-1"/>
        </w:rPr>
        <w:t>w budżecie Gminy Kamieniec Ząbkowicki na rok 2021 w wysokości 25 400,00 zł, w tym:</w:t>
      </w:r>
    </w:p>
    <w:p w:rsidR="00F367FB" w:rsidRPr="0070798E" w:rsidRDefault="00F367FB" w:rsidP="00F367FB">
      <w:pPr>
        <w:shd w:val="clear" w:color="auto" w:fill="FFFFFF"/>
        <w:jc w:val="both"/>
        <w:rPr>
          <w:spacing w:val="-1"/>
        </w:rPr>
      </w:pPr>
      <w:r w:rsidRPr="0070798E">
        <w:rPr>
          <w:spacing w:val="-1"/>
        </w:rPr>
        <w:t xml:space="preserve">1) na wyłapywanie i umieszczenie w schronisku bezdomnych zwierząt-  600,00 zł, </w:t>
      </w:r>
    </w:p>
    <w:p w:rsidR="00F367FB" w:rsidRPr="0070798E" w:rsidRDefault="00F367FB" w:rsidP="00F367FB">
      <w:pPr>
        <w:shd w:val="clear" w:color="auto" w:fill="FFFFFF"/>
        <w:jc w:val="both"/>
        <w:rPr>
          <w:spacing w:val="-1"/>
        </w:rPr>
      </w:pPr>
      <w:r w:rsidRPr="0070798E">
        <w:rPr>
          <w:spacing w:val="-1"/>
        </w:rPr>
        <w:t>2) na utrzymanie przyjętych zwierząt do schroniska – 6 500,00. zł,</w:t>
      </w:r>
    </w:p>
    <w:p w:rsidR="00F367FB" w:rsidRPr="0070798E" w:rsidRDefault="00F367FB" w:rsidP="00F367FB">
      <w:pPr>
        <w:shd w:val="clear" w:color="auto" w:fill="FFFFFF"/>
        <w:jc w:val="both"/>
        <w:rPr>
          <w:spacing w:val="-1"/>
        </w:rPr>
      </w:pPr>
      <w:r w:rsidRPr="0070798E">
        <w:rPr>
          <w:spacing w:val="-1"/>
        </w:rPr>
        <w:t>3) na opiekę weterynaryjną- 9 800,00 zł, w tym za zapewnienie całodobowej opieki medycznej,</w:t>
      </w:r>
    </w:p>
    <w:p w:rsidR="00F367FB" w:rsidRPr="0070798E" w:rsidRDefault="00F367FB" w:rsidP="00F367FB">
      <w:pPr>
        <w:shd w:val="clear" w:color="auto" w:fill="FFFFFF"/>
        <w:jc w:val="both"/>
        <w:rPr>
          <w:spacing w:val="-1"/>
        </w:rPr>
      </w:pPr>
      <w:r w:rsidRPr="0070798E">
        <w:rPr>
          <w:spacing w:val="-1"/>
        </w:rPr>
        <w:t>4) na zakupy, w tym karmy (dokarmienie) – 2 500,00  zł.</w:t>
      </w:r>
    </w:p>
    <w:p w:rsidR="00F367FB" w:rsidRPr="0070798E" w:rsidRDefault="00F367FB" w:rsidP="00F367FB">
      <w:pPr>
        <w:shd w:val="clear" w:color="auto" w:fill="FFFFFF"/>
        <w:ind w:left="284" w:hanging="284"/>
        <w:jc w:val="both"/>
        <w:rPr>
          <w:spacing w:val="-1"/>
        </w:rPr>
      </w:pPr>
      <w:r w:rsidRPr="0070798E">
        <w:rPr>
          <w:spacing w:val="-1"/>
        </w:rPr>
        <w:t>5) na sterylizację i kastrację zwierząt których właścicielami/opiekunami są mieszkańcy Gminy -  6 000,00 zł,</w:t>
      </w:r>
    </w:p>
    <w:p w:rsidR="00F367FB" w:rsidRPr="003854E0" w:rsidRDefault="00F367FB" w:rsidP="00F367FB">
      <w:pPr>
        <w:shd w:val="clear" w:color="auto" w:fill="FFFFFF"/>
        <w:jc w:val="both"/>
      </w:pPr>
      <w:r w:rsidRPr="001C0AE5">
        <w:rPr>
          <w:b/>
        </w:rPr>
        <w:t xml:space="preserve">§  </w:t>
      </w:r>
      <w:r>
        <w:rPr>
          <w:b/>
        </w:rPr>
        <w:t>20</w:t>
      </w:r>
      <w:r w:rsidRPr="001C0AE5">
        <w:rPr>
          <w:b/>
        </w:rPr>
        <w:t>.</w:t>
      </w:r>
      <w:r w:rsidRPr="001C0AE5">
        <w:t xml:space="preserve"> Wykonanie uchwały powierza się </w:t>
      </w:r>
      <w:r>
        <w:t xml:space="preserve">Burmistrzowi  Kamieńca </w:t>
      </w:r>
      <w:r w:rsidRPr="001C0AE5">
        <w:t>Ząbkowicki</w:t>
      </w:r>
      <w:r>
        <w:t>ego</w:t>
      </w:r>
      <w:r w:rsidRPr="001C0AE5">
        <w:t>.</w:t>
      </w:r>
    </w:p>
    <w:p w:rsidR="00F367FB" w:rsidRDefault="00F367FB" w:rsidP="00F367FB">
      <w:pPr>
        <w:jc w:val="both"/>
      </w:pPr>
      <w:r w:rsidRPr="001C0AE5">
        <w:rPr>
          <w:b/>
        </w:rPr>
        <w:t>§ 2</w:t>
      </w:r>
      <w:r>
        <w:rPr>
          <w:b/>
        </w:rPr>
        <w:t>1</w:t>
      </w:r>
      <w:r w:rsidRPr="001C0AE5">
        <w:rPr>
          <w:b/>
        </w:rPr>
        <w:t>.</w:t>
      </w:r>
      <w:r w:rsidRPr="001C0AE5">
        <w:t xml:space="preserve"> Uchwała wchodzi  w życie </w:t>
      </w:r>
      <w:r>
        <w:t>po upływie 14 dni od dnia ogłoszenia w Dzienniku</w:t>
      </w:r>
    </w:p>
    <w:p w:rsidR="00F367FB" w:rsidRPr="001C0AE5" w:rsidRDefault="00F367FB" w:rsidP="00F367FB">
      <w:pPr>
        <w:jc w:val="both"/>
      </w:pPr>
      <w:r>
        <w:t xml:space="preserve">         Urzędowym Województwa Dolnośląskiego </w:t>
      </w:r>
      <w:r w:rsidRPr="001C0AE5">
        <w:t>.</w:t>
      </w:r>
    </w:p>
    <w:p w:rsidR="00F367FB" w:rsidRPr="001C0AE5" w:rsidRDefault="00F367FB" w:rsidP="00F367FB">
      <w:pPr>
        <w:jc w:val="both"/>
      </w:pPr>
    </w:p>
    <w:p w:rsidR="00F367FB" w:rsidRDefault="00F367FB" w:rsidP="00F367FB">
      <w:pPr>
        <w:jc w:val="both"/>
      </w:pPr>
    </w:p>
    <w:p w:rsidR="00F367FB" w:rsidRDefault="00F367FB" w:rsidP="00F367FB">
      <w:pPr>
        <w:jc w:val="both"/>
      </w:pPr>
    </w:p>
    <w:p w:rsidR="00F367FB" w:rsidRDefault="00F367FB" w:rsidP="00F367FB">
      <w:pPr>
        <w:jc w:val="both"/>
      </w:pPr>
    </w:p>
    <w:p w:rsidR="00F367FB" w:rsidRDefault="00F367FB" w:rsidP="00F367FB">
      <w:pPr>
        <w:jc w:val="both"/>
      </w:pPr>
    </w:p>
    <w:p w:rsidR="00F367FB" w:rsidRDefault="00F367FB" w:rsidP="00F367FB">
      <w:pPr>
        <w:jc w:val="both"/>
      </w:pPr>
    </w:p>
    <w:p w:rsidR="00F367FB" w:rsidRDefault="00F367FB" w:rsidP="00F367FB">
      <w:pPr>
        <w:jc w:val="both"/>
      </w:pPr>
    </w:p>
    <w:p w:rsidR="00F367FB" w:rsidRDefault="00F367FB" w:rsidP="00F367FB">
      <w:pPr>
        <w:jc w:val="both"/>
      </w:pPr>
    </w:p>
    <w:p w:rsidR="00F367FB" w:rsidRDefault="00F367FB" w:rsidP="00F367FB">
      <w:pPr>
        <w:jc w:val="both"/>
      </w:pPr>
    </w:p>
    <w:p w:rsidR="00F367FB" w:rsidRDefault="00F367FB" w:rsidP="00F367FB">
      <w:pPr>
        <w:jc w:val="both"/>
      </w:pPr>
    </w:p>
    <w:p w:rsidR="00F367FB" w:rsidRDefault="00F367FB" w:rsidP="00F367FB">
      <w:pPr>
        <w:jc w:val="both"/>
      </w:pPr>
    </w:p>
    <w:p w:rsidR="00F367FB" w:rsidRDefault="00F367FB" w:rsidP="00F367FB">
      <w:pPr>
        <w:jc w:val="both"/>
      </w:pPr>
    </w:p>
    <w:p w:rsidR="00466857" w:rsidRPr="001C0AE5" w:rsidRDefault="00466857" w:rsidP="00F367FB">
      <w:pPr>
        <w:jc w:val="both"/>
      </w:pPr>
    </w:p>
    <w:p w:rsidR="00F367FB" w:rsidRPr="001C0AE5" w:rsidRDefault="00F367FB" w:rsidP="00F367FB">
      <w:pPr>
        <w:jc w:val="both"/>
      </w:pPr>
    </w:p>
    <w:p w:rsidR="00F367FB" w:rsidRDefault="00F367FB" w:rsidP="00F367FB">
      <w:pPr>
        <w:pStyle w:val="Bezodstpw"/>
        <w:jc w:val="right"/>
      </w:pPr>
      <w:r>
        <w:lastRenderedPageBreak/>
        <w:t>Załą</w:t>
      </w:r>
      <w:r w:rsidR="00466857">
        <w:t>cznik nr 1 do Uchwały Rady Miejskiej w Kamieńcu</w:t>
      </w:r>
      <w:r>
        <w:t xml:space="preserve">  Ząbkowicki</w:t>
      </w:r>
      <w:r w:rsidR="00466857">
        <w:t>m</w:t>
      </w:r>
    </w:p>
    <w:p w:rsidR="00F367FB" w:rsidRDefault="00F367FB" w:rsidP="00F367FB">
      <w:pPr>
        <w:pStyle w:val="Bezodstpw"/>
        <w:jc w:val="right"/>
      </w:pPr>
      <w:r>
        <w:t>Nr ………/……/ 2021 z dnia …………………. 2021 roku</w:t>
      </w:r>
    </w:p>
    <w:p w:rsidR="00F367FB" w:rsidRDefault="00F367FB" w:rsidP="00F367FB">
      <w:pPr>
        <w:jc w:val="center"/>
      </w:pPr>
    </w:p>
    <w:p w:rsidR="00F367FB" w:rsidRPr="0044518D" w:rsidRDefault="00F367FB" w:rsidP="00F367FB">
      <w:pPr>
        <w:jc w:val="center"/>
        <w:rPr>
          <w:b/>
        </w:rPr>
      </w:pPr>
      <w:r w:rsidRPr="0044518D">
        <w:rPr>
          <w:b/>
        </w:rPr>
        <w:t>Regulamin przeprowadzenia akcji sterylizacji suk i kotek oraz kastracji psów i kotów w Gminie Kamieniec Ząbkowicki.</w:t>
      </w:r>
    </w:p>
    <w:p w:rsidR="00F367FB" w:rsidRDefault="00F367FB" w:rsidP="00F367FB">
      <w:pPr>
        <w:jc w:val="center"/>
      </w:pPr>
    </w:p>
    <w:p w:rsidR="00F367FB" w:rsidRPr="0044518D" w:rsidRDefault="00F367FB" w:rsidP="00F367FB">
      <w:pPr>
        <w:pStyle w:val="Akapitzlist"/>
        <w:numPr>
          <w:ilvl w:val="0"/>
          <w:numId w:val="33"/>
        </w:numPr>
        <w:spacing w:after="200" w:line="276" w:lineRule="auto"/>
        <w:jc w:val="both"/>
        <w:rPr>
          <w:b/>
        </w:rPr>
      </w:pPr>
      <w:r w:rsidRPr="0044518D">
        <w:rPr>
          <w:b/>
        </w:rPr>
        <w:t>Organizator akcji:</w:t>
      </w:r>
    </w:p>
    <w:p w:rsidR="00F367FB" w:rsidRDefault="00F367FB" w:rsidP="00F367FB">
      <w:pPr>
        <w:pStyle w:val="Akapitzlist"/>
        <w:ind w:left="1080"/>
        <w:jc w:val="both"/>
      </w:pPr>
      <w:r>
        <w:t>Organizatorem akcji jest Gmina Kamieniec Ząbkowicki, 57-230 Kamieniec Ząbkowicki,       ul. Ząbkowicka 26.</w:t>
      </w:r>
    </w:p>
    <w:p w:rsidR="00F367FB" w:rsidRDefault="00F367FB" w:rsidP="00F367FB">
      <w:pPr>
        <w:pStyle w:val="Akapitzlist"/>
        <w:ind w:left="1080"/>
        <w:jc w:val="both"/>
      </w:pPr>
      <w:r>
        <w:t>Osobami upoważnionymi do udzielania informacji z zakresu objętym przedmiotową uchwałą jest:</w:t>
      </w:r>
    </w:p>
    <w:p w:rsidR="00F367FB" w:rsidRDefault="00F367FB" w:rsidP="00F367FB">
      <w:pPr>
        <w:pStyle w:val="Akapitzlist"/>
        <w:numPr>
          <w:ilvl w:val="0"/>
          <w:numId w:val="34"/>
        </w:numPr>
        <w:spacing w:after="200" w:line="276" w:lineRule="auto"/>
      </w:pPr>
      <w:r>
        <w:t xml:space="preserve">Twardowski Stanisław, tel.729 057 854, e-mail: </w:t>
      </w:r>
      <w:hyperlink r:id="rId5" w:history="1">
        <w:r w:rsidRPr="001E2B1D">
          <w:rPr>
            <w:rStyle w:val="Hipercze"/>
          </w:rPr>
          <w:t>twardowski@kamienieczabkowicki.eu</w:t>
        </w:r>
      </w:hyperlink>
    </w:p>
    <w:p w:rsidR="00F367FB" w:rsidRPr="0044518D" w:rsidRDefault="00F367FB" w:rsidP="00F367FB">
      <w:pPr>
        <w:pStyle w:val="Akapitzlist"/>
        <w:numPr>
          <w:ilvl w:val="0"/>
          <w:numId w:val="33"/>
        </w:numPr>
        <w:spacing w:after="200" w:line="276" w:lineRule="auto"/>
        <w:jc w:val="both"/>
        <w:rPr>
          <w:b/>
        </w:rPr>
      </w:pPr>
      <w:r w:rsidRPr="0044518D">
        <w:rPr>
          <w:b/>
        </w:rPr>
        <w:t>Przedmiot akcji:</w:t>
      </w:r>
    </w:p>
    <w:p w:rsidR="00F367FB" w:rsidRDefault="00F367FB" w:rsidP="00F367FB">
      <w:pPr>
        <w:pStyle w:val="Akapitzlist"/>
        <w:ind w:left="1080"/>
        <w:jc w:val="both"/>
      </w:pPr>
      <w:r>
        <w:t xml:space="preserve">Przedmiotem akcji jest sterylizacja suk i kotek oraz kastracja psów i kotów, których właścicielami/opiekunami są mieszkańcy Gminy Kamieniec Ząbkowicki. </w:t>
      </w:r>
    </w:p>
    <w:p w:rsidR="00F367FB" w:rsidRPr="0044518D" w:rsidRDefault="00F367FB" w:rsidP="00F367FB">
      <w:pPr>
        <w:pStyle w:val="Akapitzlist"/>
        <w:numPr>
          <w:ilvl w:val="0"/>
          <w:numId w:val="33"/>
        </w:numPr>
        <w:spacing w:after="200" w:line="276" w:lineRule="auto"/>
        <w:jc w:val="both"/>
        <w:rPr>
          <w:b/>
        </w:rPr>
      </w:pPr>
      <w:r w:rsidRPr="0044518D">
        <w:rPr>
          <w:b/>
        </w:rPr>
        <w:t>Cele akcji:</w:t>
      </w:r>
    </w:p>
    <w:p w:rsidR="00F367FB" w:rsidRDefault="00F367FB" w:rsidP="00F367FB">
      <w:pPr>
        <w:pStyle w:val="Akapitzlist"/>
        <w:ind w:left="1080"/>
        <w:jc w:val="both"/>
      </w:pPr>
      <w:r>
        <w:t xml:space="preserve">Przeprowadzenie sterylizacji lub kastracji psów i kotów ma na celu stworzenie możliwości kontrolowanego i najbardziej etycznego wpływu na ich przyrost naturalny. Powyższe skutkować będzie zmniejszeniem się liczby bądź likwidacją niekontrolowanych miotów     a tym samym znacznym ograniczeniem liczby zwierząt agresywnych przebywających        w środowisku, co wpłynie również pozytywnie na stan bezpieczeństwa w Gminie.  </w:t>
      </w:r>
    </w:p>
    <w:p w:rsidR="00F367FB" w:rsidRPr="0044518D" w:rsidRDefault="00F367FB" w:rsidP="00F367FB">
      <w:pPr>
        <w:pStyle w:val="Akapitzlist"/>
        <w:numPr>
          <w:ilvl w:val="0"/>
          <w:numId w:val="33"/>
        </w:numPr>
        <w:spacing w:after="200" w:line="276" w:lineRule="auto"/>
        <w:jc w:val="both"/>
        <w:rPr>
          <w:b/>
        </w:rPr>
      </w:pPr>
      <w:r w:rsidRPr="0044518D">
        <w:rPr>
          <w:b/>
        </w:rPr>
        <w:t>Warunki uczestnictwa w akcji:</w:t>
      </w:r>
    </w:p>
    <w:p w:rsidR="00F367FB" w:rsidRDefault="00F367FB" w:rsidP="00F367FB">
      <w:pPr>
        <w:pStyle w:val="Akapitzlist"/>
        <w:numPr>
          <w:ilvl w:val="0"/>
          <w:numId w:val="35"/>
        </w:numPr>
        <w:spacing w:after="200" w:line="276" w:lineRule="auto"/>
        <w:jc w:val="both"/>
      </w:pPr>
      <w:r>
        <w:t>Prawo uczestnictwa w akcji przysługuje mieszkańcom Gminy, którzy są właścicielami/opiekunami zwierząt (psów i kotów) pozostających w ich gospodarstwie domowym.</w:t>
      </w:r>
    </w:p>
    <w:p w:rsidR="00F367FB" w:rsidRDefault="00F367FB" w:rsidP="00F367FB">
      <w:pPr>
        <w:pStyle w:val="Akapitzlist"/>
        <w:numPr>
          <w:ilvl w:val="0"/>
          <w:numId w:val="35"/>
        </w:numPr>
        <w:spacing w:after="200" w:line="276" w:lineRule="auto"/>
        <w:jc w:val="both"/>
      </w:pPr>
      <w:r>
        <w:t>Uczestnik akcji może uzyskać sfinansowanie zabiegu maksymalnie na dwa zwierzęta    w danym roku kalendarzowym.</w:t>
      </w:r>
    </w:p>
    <w:p w:rsidR="00F367FB" w:rsidRDefault="00F367FB" w:rsidP="00F367FB">
      <w:pPr>
        <w:pStyle w:val="Akapitzlist"/>
        <w:numPr>
          <w:ilvl w:val="0"/>
          <w:numId w:val="35"/>
        </w:numPr>
        <w:spacing w:after="200" w:line="276" w:lineRule="auto"/>
        <w:jc w:val="both"/>
      </w:pPr>
      <w:r>
        <w:t xml:space="preserve"> W celu skorzystania z finansowania zabiegu przez Gminę, właściciel/opiekun zwierzęcia składa wniosek w Urzędzie </w:t>
      </w:r>
      <w:r w:rsidR="00466857">
        <w:t>Miejskim</w:t>
      </w:r>
      <w:r>
        <w:t xml:space="preserve"> w Kamieńcu Ząbkowickim,                        ul. Ząbkowicka 26, 57-230 Kamieniec Ząbkowicki.  Wzór wniosku stanowi Załącznik          nr 2 do Uchwały Rady </w:t>
      </w:r>
      <w:r w:rsidR="00466857">
        <w:t>Miejskiej w Kamieńcu</w:t>
      </w:r>
      <w:r>
        <w:t xml:space="preserve"> Ząbkowicki</w:t>
      </w:r>
      <w:r w:rsidR="00466857">
        <w:t>m</w:t>
      </w:r>
      <w:r>
        <w:t xml:space="preserve"> Nr ………/……/ 2021 z dnia …………………. 2021 roku.</w:t>
      </w:r>
    </w:p>
    <w:p w:rsidR="00F367FB" w:rsidRDefault="00F367FB" w:rsidP="00F367FB">
      <w:pPr>
        <w:pStyle w:val="Akapitzlist"/>
        <w:numPr>
          <w:ilvl w:val="0"/>
          <w:numId w:val="35"/>
        </w:numPr>
        <w:spacing w:after="200" w:line="276" w:lineRule="auto"/>
        <w:jc w:val="both"/>
      </w:pPr>
      <w:r>
        <w:t>Wypełnione wnioski należy składać w Sekretariacie Urzędu Gminy. Złożone wnioski podlegają rejestracji, zgodnie z kolejnością ich złożenia.</w:t>
      </w:r>
    </w:p>
    <w:p w:rsidR="00F367FB" w:rsidRDefault="00F367FB" w:rsidP="00F367FB">
      <w:pPr>
        <w:pStyle w:val="Akapitzlist"/>
        <w:numPr>
          <w:ilvl w:val="0"/>
          <w:numId w:val="35"/>
        </w:numPr>
        <w:spacing w:after="200" w:line="276" w:lineRule="auto"/>
        <w:jc w:val="both"/>
      </w:pPr>
      <w:r>
        <w:t xml:space="preserve">Wyboru lekarza weterynarii dokonuje właściciel zwierzęcia z listy lekarzy weterynarii   z którymi Gmina ma zawartą umowę na wykonywania </w:t>
      </w:r>
      <w:r w:rsidR="00466857">
        <w:t xml:space="preserve">zabiegów o których mowa </w:t>
      </w:r>
      <w:r>
        <w:t xml:space="preserve">w </w:t>
      </w:r>
      <w:proofErr w:type="spellStart"/>
      <w:r>
        <w:t>pkt</w:t>
      </w:r>
      <w:proofErr w:type="spellEnd"/>
      <w:r>
        <w:t xml:space="preserve"> II. Listę gabinetów weterynarii właściciel/opiekun zwierzęcia otrzymuje wraz zatwierdzonym do realizacji Wnioskiem, przez uprawnionych przedstawicieli Urzędu Gminy.</w:t>
      </w:r>
    </w:p>
    <w:p w:rsidR="00F367FB" w:rsidRDefault="00F367FB" w:rsidP="00F367FB">
      <w:pPr>
        <w:pStyle w:val="Akapitzlist"/>
        <w:numPr>
          <w:ilvl w:val="0"/>
          <w:numId w:val="35"/>
        </w:numPr>
        <w:spacing w:after="200" w:line="276" w:lineRule="auto"/>
        <w:jc w:val="both"/>
      </w:pPr>
      <w:r>
        <w:t>Przed wykonaniem zabiegu, właściciel zwierzęcia jest zobowiązany do przedłożenia lekarzowi weterynarii książeczkę zdrowia zwierzęcia lub stosowne zaświadczenie, że zwierzę zostało poddane obowiązkowemu szczepieniu przeciwko wściekliźnie.</w:t>
      </w:r>
    </w:p>
    <w:p w:rsidR="00F367FB" w:rsidRDefault="00F367FB" w:rsidP="00F367FB">
      <w:pPr>
        <w:pStyle w:val="Akapitzlist"/>
        <w:ind w:left="1353"/>
        <w:jc w:val="both"/>
      </w:pPr>
    </w:p>
    <w:p w:rsidR="00F367FB" w:rsidRPr="0044518D" w:rsidRDefault="00F367FB" w:rsidP="00F367FB">
      <w:pPr>
        <w:pStyle w:val="Akapitzlist"/>
        <w:numPr>
          <w:ilvl w:val="0"/>
          <w:numId w:val="33"/>
        </w:numPr>
        <w:spacing w:after="200" w:line="276" w:lineRule="auto"/>
        <w:jc w:val="both"/>
        <w:rPr>
          <w:b/>
        </w:rPr>
      </w:pPr>
      <w:r>
        <w:rPr>
          <w:b/>
        </w:rPr>
        <w:br w:type="page"/>
      </w:r>
      <w:r w:rsidRPr="0044518D">
        <w:rPr>
          <w:b/>
        </w:rPr>
        <w:lastRenderedPageBreak/>
        <w:t>Postanowienia końcowe:</w:t>
      </w:r>
    </w:p>
    <w:p w:rsidR="00F367FB" w:rsidRDefault="00F367FB" w:rsidP="00F367FB">
      <w:pPr>
        <w:pStyle w:val="Akapitzlist"/>
        <w:numPr>
          <w:ilvl w:val="0"/>
          <w:numId w:val="36"/>
        </w:numPr>
        <w:spacing w:after="200" w:line="276" w:lineRule="auto"/>
        <w:jc w:val="both"/>
      </w:pPr>
      <w:r>
        <w:t xml:space="preserve">Gmina dokonuje sfinansowania jedynie zabiegu sterylizacji i kastracji zwierzęcia. Wszelkie inne zabiegi wykonywanie na zwierzęciu przed jak i po zabiegu sterylizacji     i kastracji dokonywane są na koszt właściciela/opiekuna zwierzęcia. </w:t>
      </w:r>
    </w:p>
    <w:p w:rsidR="00F367FB" w:rsidRDefault="00F367FB" w:rsidP="00F367FB">
      <w:pPr>
        <w:pStyle w:val="Akapitzlist"/>
        <w:numPr>
          <w:ilvl w:val="0"/>
          <w:numId w:val="36"/>
        </w:numPr>
        <w:spacing w:after="200" w:line="276" w:lineRule="auto"/>
        <w:jc w:val="both"/>
      </w:pPr>
      <w:r>
        <w:t xml:space="preserve">Lekarz weterynarii podejmuje decyzję o </w:t>
      </w:r>
      <w:proofErr w:type="spellStart"/>
      <w:r>
        <w:t>kwalifikowalności</w:t>
      </w:r>
      <w:proofErr w:type="spellEnd"/>
      <w:r>
        <w:t xml:space="preserve"> zwierzęcia do zabiegu sterylizacji lub kastracji. Jeżeli lekarz weterynarii uzna, że dane zwierze nie może być poddane zabiegowi ze względu na wiek bądź z przyczyn medycznych, zwierze to nie może być objęte akcją.</w:t>
      </w:r>
    </w:p>
    <w:p w:rsidR="00F367FB" w:rsidRDefault="00F367FB" w:rsidP="00F367FB">
      <w:pPr>
        <w:pStyle w:val="Akapitzlist"/>
        <w:numPr>
          <w:ilvl w:val="0"/>
          <w:numId w:val="36"/>
        </w:numPr>
        <w:spacing w:after="200" w:line="276" w:lineRule="auto"/>
        <w:jc w:val="both"/>
      </w:pPr>
      <w:r>
        <w:t>Stosowną informację o dokonaniu zabiegu bądź odmowie wykonania, lekarz weterynarii dokonuje na wniosku o sfinansowanie zabiegu.</w:t>
      </w:r>
    </w:p>
    <w:p w:rsidR="00F367FB" w:rsidRDefault="00F367FB" w:rsidP="00F367FB">
      <w:pPr>
        <w:pStyle w:val="Akapitzlist"/>
        <w:numPr>
          <w:ilvl w:val="0"/>
          <w:numId w:val="36"/>
        </w:numPr>
        <w:spacing w:after="200" w:line="276" w:lineRule="auto"/>
        <w:jc w:val="both"/>
      </w:pPr>
      <w:r>
        <w:t>Finansowanie zabiegów sterylizacji i kastracji przeprowadzane jest według kolejności złożonych w Urzędzie Gminy wniosków oraz w ramach zaplanowanych w budżecie gminy środków na dany rok budżetowy.</w:t>
      </w:r>
    </w:p>
    <w:p w:rsidR="00F367FB" w:rsidRDefault="00F367FB" w:rsidP="00F367FB">
      <w:pPr>
        <w:pStyle w:val="Akapitzlist"/>
        <w:numPr>
          <w:ilvl w:val="0"/>
          <w:numId w:val="36"/>
        </w:numPr>
        <w:spacing w:after="200" w:line="276" w:lineRule="auto"/>
        <w:jc w:val="both"/>
      </w:pPr>
      <w:r>
        <w:t>Wnioski które nie uzyskają rekomendacji w danym roku budżetowym, będą podlegać realizacji w pierwszej kolejności w roku następnym.</w:t>
      </w: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Default="00F367FB" w:rsidP="00F367FB">
      <w:pPr>
        <w:pStyle w:val="Akapitzlist"/>
        <w:ind w:left="1440"/>
        <w:jc w:val="both"/>
      </w:pPr>
    </w:p>
    <w:p w:rsidR="00F367FB" w:rsidRPr="00262407" w:rsidRDefault="00F367FB" w:rsidP="00F367FB">
      <w:pPr>
        <w:pStyle w:val="Akapitzlist"/>
        <w:ind w:left="426"/>
        <w:jc w:val="both"/>
        <w:rPr>
          <w:b/>
        </w:rPr>
      </w:pPr>
      <w:r>
        <w:rPr>
          <w:b/>
        </w:rPr>
        <w:t>L</w:t>
      </w:r>
      <w:r w:rsidRPr="00262407">
        <w:rPr>
          <w:b/>
        </w:rPr>
        <w:t>isty lekarzy weterynarii</w:t>
      </w:r>
      <w:r>
        <w:rPr>
          <w:b/>
        </w:rPr>
        <w:t>,</w:t>
      </w:r>
      <w:r w:rsidRPr="00262407">
        <w:rPr>
          <w:b/>
        </w:rPr>
        <w:t xml:space="preserve">  </w:t>
      </w:r>
      <w:r>
        <w:rPr>
          <w:b/>
        </w:rPr>
        <w:t xml:space="preserve">uprawnionych do </w:t>
      </w:r>
      <w:r w:rsidRPr="0044518D">
        <w:rPr>
          <w:b/>
        </w:rPr>
        <w:t>przeprowadzenia akcji sterylizacji suk i kotek oraz kastracji psów i kotów w Gminie Kamieniec Ząbkowicki.</w:t>
      </w:r>
    </w:p>
    <w:p w:rsidR="00F367FB" w:rsidRDefault="00F367FB" w:rsidP="00F367FB">
      <w:pPr>
        <w:tabs>
          <w:tab w:val="left" w:pos="4502"/>
        </w:tabs>
        <w:ind w:left="709" w:hanging="283"/>
        <w:rPr>
          <w:rFonts w:ascii="Calibri" w:hAnsi="Calibri" w:cs="Calibri"/>
          <w:sz w:val="22"/>
          <w:szCs w:val="22"/>
        </w:rPr>
      </w:pPr>
      <w:r w:rsidRPr="00DA195E">
        <w:rPr>
          <w:rFonts w:ascii="Calibri" w:hAnsi="Calibri" w:cs="Calibri"/>
          <w:sz w:val="22"/>
          <w:szCs w:val="22"/>
        </w:rPr>
        <w:t xml:space="preserve">1.  </w:t>
      </w:r>
      <w:proofErr w:type="spellStart"/>
      <w:r w:rsidRPr="00DA195E">
        <w:rPr>
          <w:rFonts w:ascii="Calibri" w:hAnsi="Calibri" w:cs="Calibri"/>
          <w:b/>
          <w:sz w:val="22"/>
          <w:szCs w:val="22"/>
        </w:rPr>
        <w:t>Animal</w:t>
      </w:r>
      <w:proofErr w:type="spellEnd"/>
      <w:r w:rsidRPr="00DA195E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DA195E">
        <w:rPr>
          <w:rFonts w:ascii="Calibri" w:hAnsi="Calibri" w:cs="Calibri"/>
          <w:b/>
          <w:sz w:val="22"/>
          <w:szCs w:val="22"/>
        </w:rPr>
        <w:t>Care</w:t>
      </w:r>
      <w:proofErr w:type="spellEnd"/>
      <w:r w:rsidRPr="00DA195E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 xml:space="preserve">Katarzyna Ptak, </w:t>
      </w:r>
      <w:r w:rsidRPr="00DA195E">
        <w:rPr>
          <w:rFonts w:ascii="Calibri" w:hAnsi="Calibri" w:cs="Calibri"/>
          <w:b/>
          <w:sz w:val="22"/>
          <w:szCs w:val="22"/>
        </w:rPr>
        <w:t xml:space="preserve"> Wojciech Ptak, 57-300 Kłodzko ul. Lutycka 3.</w:t>
      </w:r>
      <w:r w:rsidRPr="00DA195E">
        <w:rPr>
          <w:rFonts w:ascii="Calibri" w:hAnsi="Calibri" w:cs="Calibri"/>
          <w:sz w:val="22"/>
          <w:szCs w:val="22"/>
        </w:rPr>
        <w:t xml:space="preserve">  </w:t>
      </w:r>
    </w:p>
    <w:p w:rsidR="00F367FB" w:rsidRPr="00DA195E" w:rsidRDefault="00F367FB" w:rsidP="00F367FB">
      <w:pPr>
        <w:tabs>
          <w:tab w:val="left" w:pos="4502"/>
        </w:tabs>
        <w:ind w:left="709" w:hanging="283"/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</w:pPr>
      <w:r>
        <w:rPr>
          <w:rFonts w:ascii="Calibri" w:hAnsi="Calibri" w:cs="Calibri"/>
          <w:sz w:val="22"/>
          <w:szCs w:val="22"/>
        </w:rPr>
        <w:tab/>
      </w:r>
      <w:r w:rsidRPr="00DA195E"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  <w:t>Na termin wizyty w przychodni weterynaryjnej w Kamie</w:t>
      </w:r>
      <w:r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  <w:t>ń</w:t>
      </w:r>
      <w:r w:rsidRPr="00DA195E"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  <w:t xml:space="preserve">cu Ząbkowickim </w:t>
      </w:r>
      <w:proofErr w:type="spellStart"/>
      <w:r w:rsidRPr="00DA195E"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  <w:t>l</w:t>
      </w:r>
      <w:r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  <w:t>w</w:t>
      </w:r>
      <w:proofErr w:type="spellEnd"/>
      <w:r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  <w:t xml:space="preserve"> </w:t>
      </w:r>
      <w:r w:rsidRPr="00DA195E"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  <w:t xml:space="preserve">Kłodzku, można umówić się pod </w:t>
      </w:r>
      <w:proofErr w:type="spellStart"/>
      <w:r w:rsidRPr="00DA195E"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  <w:t>tel</w:t>
      </w:r>
      <w:proofErr w:type="spellEnd"/>
      <w:r w:rsidRPr="00DA195E"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  <w:t>:  663 422 168.</w:t>
      </w:r>
    </w:p>
    <w:p w:rsidR="00F367FB" w:rsidRPr="00DA195E" w:rsidRDefault="00F367FB" w:rsidP="00F367FB">
      <w:pPr>
        <w:tabs>
          <w:tab w:val="left" w:pos="4502"/>
        </w:tabs>
        <w:ind w:left="709" w:hanging="283"/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</w:pPr>
    </w:p>
    <w:p w:rsidR="00F367FB" w:rsidRDefault="00F367FB" w:rsidP="00F367FB">
      <w:pPr>
        <w:tabs>
          <w:tab w:val="left" w:pos="4502"/>
        </w:tabs>
        <w:ind w:left="709" w:hanging="283"/>
        <w:rPr>
          <w:rFonts w:ascii="Calibri" w:hAnsi="Calibri" w:cs="Calibri"/>
          <w:b/>
          <w:sz w:val="22"/>
          <w:szCs w:val="22"/>
        </w:rPr>
      </w:pPr>
      <w:r w:rsidRPr="00DA195E">
        <w:rPr>
          <w:rFonts w:ascii="Calibri" w:hAnsi="Calibri" w:cs="Calibri"/>
          <w:spacing w:val="-11"/>
          <w:sz w:val="22"/>
          <w:szCs w:val="22"/>
          <w:highlight w:val="white"/>
        </w:rPr>
        <w:t xml:space="preserve">2.  </w:t>
      </w:r>
      <w:r w:rsidRPr="00DA195E">
        <w:rPr>
          <w:rFonts w:ascii="Calibri" w:hAnsi="Calibri" w:cs="Calibri"/>
          <w:b/>
          <w:sz w:val="22"/>
          <w:szCs w:val="22"/>
        </w:rPr>
        <w:t xml:space="preserve">Przychodnią </w:t>
      </w:r>
      <w:r w:rsidRPr="00DA195E">
        <w:rPr>
          <w:rStyle w:val="Pogrubienie"/>
          <w:rFonts w:ascii="Calibri" w:hAnsi="Calibri" w:cs="Calibri"/>
          <w:sz w:val="22"/>
          <w:szCs w:val="22"/>
        </w:rPr>
        <w:t>Weterynaryjną „DAMAR” Dariusz Marcinków</w:t>
      </w:r>
      <w:r>
        <w:rPr>
          <w:rStyle w:val="Pogrubienie"/>
          <w:rFonts w:ascii="Calibri" w:hAnsi="Calibri" w:cs="Calibri"/>
          <w:sz w:val="22"/>
          <w:szCs w:val="22"/>
        </w:rPr>
        <w:t>,</w:t>
      </w:r>
      <w:r w:rsidRPr="00DA195E">
        <w:rPr>
          <w:rStyle w:val="Pogrubienie"/>
          <w:rFonts w:ascii="Calibri" w:hAnsi="Calibri" w:cs="Calibri"/>
          <w:sz w:val="22"/>
          <w:szCs w:val="22"/>
        </w:rPr>
        <w:t xml:space="preserve"> 5</w:t>
      </w:r>
      <w:r w:rsidRPr="00DA195E">
        <w:rPr>
          <w:rFonts w:ascii="Calibri" w:hAnsi="Calibri" w:cs="Calibri"/>
          <w:b/>
          <w:sz w:val="22"/>
          <w:szCs w:val="22"/>
        </w:rPr>
        <w:t>7-200 Ząbkowice Śląskie</w:t>
      </w:r>
      <w:r w:rsidR="00466857">
        <w:rPr>
          <w:rFonts w:ascii="Calibri" w:hAnsi="Calibri" w:cs="Calibri"/>
          <w:b/>
          <w:sz w:val="22"/>
          <w:szCs w:val="22"/>
        </w:rPr>
        <w:t xml:space="preserve"> </w:t>
      </w:r>
      <w:r w:rsidRPr="00DA195E">
        <w:rPr>
          <w:rFonts w:ascii="Calibri" w:hAnsi="Calibri" w:cs="Calibri"/>
          <w:b/>
          <w:sz w:val="22"/>
          <w:szCs w:val="22"/>
        </w:rPr>
        <w:t xml:space="preserve"> </w:t>
      </w:r>
      <w:r w:rsidRPr="00DA195E">
        <w:rPr>
          <w:rStyle w:val="Pogrubienie"/>
          <w:rFonts w:ascii="Calibri" w:hAnsi="Calibri" w:cs="Calibri"/>
          <w:sz w:val="22"/>
          <w:szCs w:val="22"/>
        </w:rPr>
        <w:t>ul. Daleka 21</w:t>
      </w:r>
      <w:r>
        <w:rPr>
          <w:rStyle w:val="Pogrubienie"/>
          <w:rFonts w:ascii="Calibri" w:hAnsi="Calibri" w:cs="Calibri"/>
          <w:sz w:val="22"/>
          <w:szCs w:val="22"/>
        </w:rPr>
        <w:t>.</w:t>
      </w:r>
      <w:r w:rsidRPr="00DA195E">
        <w:rPr>
          <w:rStyle w:val="Pogrubienie"/>
          <w:rFonts w:ascii="Calibri" w:hAnsi="Calibri" w:cs="Calibri"/>
          <w:sz w:val="22"/>
          <w:szCs w:val="22"/>
        </w:rPr>
        <w:t xml:space="preserve">  </w:t>
      </w:r>
    </w:p>
    <w:p w:rsidR="00F367FB" w:rsidRDefault="00F367FB" w:rsidP="00F367FB">
      <w:pPr>
        <w:tabs>
          <w:tab w:val="left" w:pos="4502"/>
        </w:tabs>
        <w:ind w:left="709" w:hanging="283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</w:rPr>
        <w:tab/>
      </w:r>
      <w:r w:rsidRPr="00DA195E"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  <w:t xml:space="preserve">Na termin wizyty w przychodni weterynaryjnej  </w:t>
      </w:r>
      <w:r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  <w:t>w Ząbkowicach Śląskich lub Bardo</w:t>
      </w:r>
      <w:r w:rsidRPr="00DA195E"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  <w:t xml:space="preserve"> można umówić się pod  </w:t>
      </w:r>
      <w:proofErr w:type="spellStart"/>
      <w:r w:rsidRPr="00DA195E"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  <w:t>tel</w:t>
      </w:r>
      <w:proofErr w:type="spellEnd"/>
      <w:r w:rsidRPr="00DA195E"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  <w:t xml:space="preserve">:  </w:t>
      </w:r>
      <w:r w:rsidRPr="007F3F6D">
        <w:rPr>
          <w:rFonts w:ascii="Calibri" w:hAnsi="Calibri" w:cs="Calibri"/>
          <w:sz w:val="22"/>
          <w:szCs w:val="22"/>
          <w:u w:val="single"/>
        </w:rPr>
        <w:t xml:space="preserve">74 815 </w:t>
      </w:r>
      <w:r>
        <w:rPr>
          <w:rFonts w:ascii="Calibri" w:hAnsi="Calibri" w:cs="Calibri"/>
          <w:sz w:val="22"/>
          <w:szCs w:val="22"/>
          <w:u w:val="single"/>
        </w:rPr>
        <w:t>1</w:t>
      </w:r>
      <w:r w:rsidRPr="007F3F6D">
        <w:rPr>
          <w:rFonts w:ascii="Calibri" w:hAnsi="Calibri" w:cs="Calibri"/>
          <w:sz w:val="22"/>
          <w:szCs w:val="22"/>
          <w:u w:val="single"/>
        </w:rPr>
        <w:t>3</w:t>
      </w:r>
      <w:r>
        <w:rPr>
          <w:rFonts w:ascii="Calibri" w:hAnsi="Calibri" w:cs="Calibri"/>
          <w:sz w:val="22"/>
          <w:szCs w:val="22"/>
          <w:u w:val="single"/>
        </w:rPr>
        <w:t xml:space="preserve"> 53</w:t>
      </w:r>
      <w:r w:rsidRPr="00DA195E">
        <w:rPr>
          <w:rFonts w:ascii="Calibri" w:hAnsi="Calibri" w:cs="Calibri"/>
          <w:sz w:val="22"/>
          <w:szCs w:val="22"/>
          <w:u w:val="single"/>
        </w:rPr>
        <w:t xml:space="preserve"> lub </w:t>
      </w:r>
      <w:r w:rsidRPr="007F3F6D">
        <w:rPr>
          <w:rFonts w:ascii="Calibri" w:hAnsi="Calibri" w:cs="Calibri"/>
          <w:sz w:val="22"/>
          <w:szCs w:val="22"/>
          <w:u w:val="single"/>
        </w:rPr>
        <w:t>603 927</w:t>
      </w:r>
      <w:r w:rsidRPr="00DA195E">
        <w:rPr>
          <w:rFonts w:ascii="Calibri" w:hAnsi="Calibri" w:cs="Calibri"/>
          <w:sz w:val="22"/>
          <w:szCs w:val="22"/>
          <w:u w:val="single"/>
        </w:rPr>
        <w:t> </w:t>
      </w:r>
      <w:r w:rsidRPr="007F3F6D">
        <w:rPr>
          <w:rFonts w:ascii="Calibri" w:hAnsi="Calibri" w:cs="Calibri"/>
          <w:sz w:val="22"/>
          <w:szCs w:val="22"/>
          <w:u w:val="single"/>
        </w:rPr>
        <w:t>578</w:t>
      </w:r>
      <w:r w:rsidRPr="00DA195E">
        <w:rPr>
          <w:rFonts w:ascii="Calibri" w:hAnsi="Calibri" w:cs="Calibri"/>
          <w:sz w:val="22"/>
          <w:szCs w:val="22"/>
          <w:u w:val="single"/>
        </w:rPr>
        <w:t>.</w:t>
      </w:r>
    </w:p>
    <w:p w:rsidR="00F367FB" w:rsidRPr="00C56CF9" w:rsidRDefault="00F367FB" w:rsidP="00F367FB">
      <w:pPr>
        <w:tabs>
          <w:tab w:val="left" w:pos="4502"/>
        </w:tabs>
        <w:ind w:left="709" w:hanging="283"/>
        <w:rPr>
          <w:rFonts w:ascii="Calibri" w:hAnsi="Calibri" w:cs="Calibri"/>
          <w:spacing w:val="-11"/>
          <w:sz w:val="22"/>
          <w:szCs w:val="22"/>
          <w:highlight w:val="white"/>
        </w:rPr>
      </w:pPr>
    </w:p>
    <w:p w:rsidR="00F367FB" w:rsidRDefault="00F367FB" w:rsidP="00F367FB">
      <w:pPr>
        <w:jc w:val="right"/>
      </w:pPr>
    </w:p>
    <w:p w:rsidR="00F367FB" w:rsidRDefault="00F367FB" w:rsidP="00F367FB">
      <w:pPr>
        <w:pStyle w:val="Bezodstpw"/>
        <w:jc w:val="right"/>
      </w:pPr>
    </w:p>
    <w:p w:rsidR="00F367FB" w:rsidRDefault="00F367FB" w:rsidP="00F367FB">
      <w:pPr>
        <w:pStyle w:val="Bezodstpw"/>
        <w:jc w:val="right"/>
      </w:pPr>
    </w:p>
    <w:p w:rsidR="00F367FB" w:rsidRDefault="00F367FB" w:rsidP="00F367FB">
      <w:pPr>
        <w:pStyle w:val="Bezodstpw"/>
        <w:jc w:val="right"/>
      </w:pPr>
    </w:p>
    <w:p w:rsidR="00F367FB" w:rsidRDefault="00F367FB" w:rsidP="00F367FB">
      <w:pPr>
        <w:pStyle w:val="Bezodstpw"/>
        <w:jc w:val="right"/>
      </w:pPr>
    </w:p>
    <w:p w:rsidR="00F367FB" w:rsidRDefault="00F367FB" w:rsidP="00F367FB">
      <w:pPr>
        <w:pStyle w:val="Bezodstpw"/>
        <w:jc w:val="right"/>
      </w:pPr>
    </w:p>
    <w:p w:rsidR="00F367FB" w:rsidRDefault="00F367FB" w:rsidP="00F367FB">
      <w:pPr>
        <w:pStyle w:val="Bezodstpw"/>
        <w:jc w:val="right"/>
      </w:pPr>
    </w:p>
    <w:p w:rsidR="00F367FB" w:rsidRDefault="00F367FB" w:rsidP="00F367FB">
      <w:pPr>
        <w:pStyle w:val="Bezodstpw"/>
        <w:jc w:val="right"/>
      </w:pPr>
    </w:p>
    <w:p w:rsidR="00F367FB" w:rsidRDefault="00F367FB" w:rsidP="00F367FB">
      <w:pPr>
        <w:pStyle w:val="Bezodstpw"/>
        <w:jc w:val="right"/>
      </w:pPr>
    </w:p>
    <w:p w:rsidR="00F367FB" w:rsidRDefault="00F367FB" w:rsidP="00F367FB">
      <w:pPr>
        <w:pStyle w:val="Bezodstpw"/>
        <w:jc w:val="right"/>
      </w:pPr>
    </w:p>
    <w:p w:rsidR="00F367FB" w:rsidRDefault="00F367FB" w:rsidP="00F367FB">
      <w:pPr>
        <w:pStyle w:val="Bezodstpw"/>
        <w:jc w:val="right"/>
      </w:pPr>
    </w:p>
    <w:p w:rsidR="00F367FB" w:rsidRDefault="00F367FB" w:rsidP="00F367FB">
      <w:pPr>
        <w:pStyle w:val="Bezodstpw"/>
        <w:jc w:val="right"/>
      </w:pPr>
    </w:p>
    <w:p w:rsidR="00F367FB" w:rsidRDefault="00F367FB" w:rsidP="00F367FB">
      <w:pPr>
        <w:pStyle w:val="Bezodstpw"/>
        <w:jc w:val="right"/>
      </w:pPr>
    </w:p>
    <w:p w:rsidR="00F367FB" w:rsidRDefault="00F367FB" w:rsidP="00F367FB">
      <w:pPr>
        <w:pStyle w:val="Bezodstpw"/>
        <w:jc w:val="right"/>
      </w:pPr>
    </w:p>
    <w:p w:rsidR="00F367FB" w:rsidRDefault="00F367FB" w:rsidP="00F367FB">
      <w:pPr>
        <w:pStyle w:val="Bezodstpw"/>
        <w:jc w:val="right"/>
      </w:pPr>
    </w:p>
    <w:p w:rsidR="00F367FB" w:rsidRDefault="00F367FB" w:rsidP="00F367FB">
      <w:pPr>
        <w:pStyle w:val="Bezodstpw"/>
        <w:jc w:val="right"/>
      </w:pPr>
    </w:p>
    <w:p w:rsidR="00F367FB" w:rsidRDefault="00F367FB" w:rsidP="00F367FB">
      <w:pPr>
        <w:pStyle w:val="Bezodstpw"/>
        <w:jc w:val="right"/>
      </w:pPr>
    </w:p>
    <w:p w:rsidR="00F367FB" w:rsidRDefault="00F367FB" w:rsidP="00F367FB">
      <w:pPr>
        <w:pStyle w:val="Bezodstpw"/>
        <w:jc w:val="right"/>
      </w:pPr>
    </w:p>
    <w:p w:rsidR="00F367FB" w:rsidRDefault="00F367FB" w:rsidP="00F367FB">
      <w:pPr>
        <w:pStyle w:val="Bezodstpw"/>
        <w:jc w:val="right"/>
      </w:pPr>
    </w:p>
    <w:p w:rsidR="00F367FB" w:rsidRDefault="00F367FB" w:rsidP="00F367FB">
      <w:pPr>
        <w:pStyle w:val="Bezodstpw"/>
        <w:jc w:val="right"/>
      </w:pPr>
    </w:p>
    <w:p w:rsidR="00F367FB" w:rsidRDefault="00F367FB" w:rsidP="00F367FB">
      <w:pPr>
        <w:pStyle w:val="Bezodstpw"/>
        <w:jc w:val="right"/>
      </w:pPr>
    </w:p>
    <w:p w:rsidR="00F367FB" w:rsidRDefault="00F367FB" w:rsidP="00F367FB">
      <w:pPr>
        <w:pStyle w:val="Bezodstpw"/>
        <w:jc w:val="right"/>
      </w:pPr>
    </w:p>
    <w:p w:rsidR="00F367FB" w:rsidRDefault="00F367FB" w:rsidP="00F367FB">
      <w:pPr>
        <w:pStyle w:val="Bezodstpw"/>
        <w:jc w:val="right"/>
      </w:pPr>
    </w:p>
    <w:p w:rsidR="00F367FB" w:rsidRDefault="00F367FB" w:rsidP="00F367FB">
      <w:pPr>
        <w:pStyle w:val="Bezodstpw"/>
        <w:jc w:val="right"/>
      </w:pPr>
    </w:p>
    <w:p w:rsidR="00F367FB" w:rsidRDefault="00F367FB" w:rsidP="00F367FB">
      <w:pPr>
        <w:pStyle w:val="Bezodstpw"/>
        <w:jc w:val="right"/>
      </w:pPr>
    </w:p>
    <w:p w:rsidR="00F367FB" w:rsidRDefault="00F367FB" w:rsidP="00F367FB">
      <w:pPr>
        <w:pStyle w:val="Bezodstpw"/>
        <w:jc w:val="right"/>
      </w:pPr>
    </w:p>
    <w:p w:rsidR="00F367FB" w:rsidRDefault="00F367FB" w:rsidP="00F367FB">
      <w:pPr>
        <w:pStyle w:val="Bezodstpw"/>
        <w:jc w:val="right"/>
      </w:pPr>
    </w:p>
    <w:p w:rsidR="00F367FB" w:rsidRDefault="00F367FB" w:rsidP="00F367FB">
      <w:pPr>
        <w:pStyle w:val="Bezodstpw"/>
        <w:jc w:val="right"/>
      </w:pPr>
    </w:p>
    <w:p w:rsidR="00F367FB" w:rsidRDefault="00F367FB" w:rsidP="00F367FB">
      <w:pPr>
        <w:pStyle w:val="Bezodstpw"/>
        <w:jc w:val="right"/>
      </w:pPr>
    </w:p>
    <w:p w:rsidR="00F367FB" w:rsidRDefault="00F367FB" w:rsidP="00F367FB">
      <w:pPr>
        <w:pStyle w:val="Bezodstpw"/>
        <w:jc w:val="right"/>
      </w:pPr>
    </w:p>
    <w:p w:rsidR="00F367FB" w:rsidRDefault="00F367FB" w:rsidP="00F367FB">
      <w:pPr>
        <w:pStyle w:val="Bezodstpw"/>
        <w:jc w:val="right"/>
      </w:pPr>
    </w:p>
    <w:p w:rsidR="00F367FB" w:rsidRDefault="00F367FB" w:rsidP="00F367FB">
      <w:pPr>
        <w:pStyle w:val="Bezodstpw"/>
        <w:jc w:val="right"/>
      </w:pPr>
    </w:p>
    <w:p w:rsidR="00F367FB" w:rsidRDefault="00F367FB" w:rsidP="00466857">
      <w:pPr>
        <w:pStyle w:val="Bezodstpw"/>
      </w:pPr>
    </w:p>
    <w:p w:rsidR="00466857" w:rsidRDefault="00466857" w:rsidP="00466857">
      <w:pPr>
        <w:pStyle w:val="Bezodstpw"/>
      </w:pPr>
    </w:p>
    <w:p w:rsidR="00F367FB" w:rsidRDefault="00F367FB" w:rsidP="00F367FB">
      <w:pPr>
        <w:pStyle w:val="Bezodstpw"/>
        <w:jc w:val="right"/>
      </w:pPr>
      <w:r>
        <w:lastRenderedPageBreak/>
        <w:t>Załącznik nr 2</w:t>
      </w:r>
      <w:r w:rsidRPr="002B4EBB">
        <w:t xml:space="preserve"> </w:t>
      </w:r>
      <w:r>
        <w:t xml:space="preserve">do Uchwały Rady </w:t>
      </w:r>
      <w:r w:rsidR="00466857">
        <w:t>Miejskiej</w:t>
      </w:r>
      <w:r>
        <w:t xml:space="preserve"> </w:t>
      </w:r>
      <w:r w:rsidR="00466857">
        <w:t>w Kamieńcu</w:t>
      </w:r>
      <w:r>
        <w:t xml:space="preserve">  Ząbkowicki</w:t>
      </w:r>
      <w:r w:rsidR="00466857">
        <w:t>m</w:t>
      </w:r>
    </w:p>
    <w:p w:rsidR="00F367FB" w:rsidRDefault="00F367FB" w:rsidP="00F367FB">
      <w:pPr>
        <w:pStyle w:val="Bezodstpw"/>
        <w:jc w:val="right"/>
      </w:pPr>
      <w:r>
        <w:t>Nr ………/……/ 2021 z dnia …………………. 2021 roku</w:t>
      </w:r>
    </w:p>
    <w:p w:rsidR="00F367FB" w:rsidRDefault="00F367FB" w:rsidP="00F367FB">
      <w:pPr>
        <w:jc w:val="both"/>
      </w:pPr>
    </w:p>
    <w:p w:rsidR="00F367FB" w:rsidRPr="00366273" w:rsidRDefault="00F367FB" w:rsidP="00F367FB">
      <w:pPr>
        <w:pStyle w:val="Bezodstpw"/>
        <w:jc w:val="center"/>
        <w:rPr>
          <w:b/>
        </w:rPr>
      </w:pPr>
      <w:r w:rsidRPr="00366273">
        <w:rPr>
          <w:b/>
        </w:rPr>
        <w:t>W N I O S E K</w:t>
      </w:r>
    </w:p>
    <w:p w:rsidR="00F367FB" w:rsidRPr="00466857" w:rsidRDefault="00F367FB" w:rsidP="00466857">
      <w:pPr>
        <w:pStyle w:val="Bezodstpw"/>
        <w:jc w:val="center"/>
        <w:rPr>
          <w:b/>
        </w:rPr>
      </w:pPr>
      <w:r w:rsidRPr="00366273">
        <w:rPr>
          <w:b/>
        </w:rPr>
        <w:t>o sfinansowanie zabiegu sterylizacji suk i kotek oraz kastracji psów i kotów w Gminie Kamieniec Ząbkowicki.</w:t>
      </w:r>
    </w:p>
    <w:p w:rsidR="00F367FB" w:rsidRDefault="00F367FB" w:rsidP="00F367FB">
      <w:pPr>
        <w:pStyle w:val="Akapitzlist"/>
        <w:numPr>
          <w:ilvl w:val="0"/>
          <w:numId w:val="37"/>
        </w:numPr>
        <w:spacing w:after="200" w:line="276" w:lineRule="auto"/>
      </w:pPr>
      <w:r>
        <w:t>Imię  i nazwisko właściciela/opiekuna zwierzęcia ……………………………………………………………………</w:t>
      </w:r>
    </w:p>
    <w:p w:rsidR="00F367FB" w:rsidRDefault="00F367FB" w:rsidP="00F367FB">
      <w:pPr>
        <w:pStyle w:val="Akapitzlist"/>
        <w:numPr>
          <w:ilvl w:val="0"/>
          <w:numId w:val="37"/>
        </w:numPr>
        <w:spacing w:after="200" w:line="276" w:lineRule="auto"/>
      </w:pPr>
      <w:r>
        <w:t>Adres zamieszkania …………………………………………………………………………………………………</w:t>
      </w:r>
    </w:p>
    <w:p w:rsidR="00F367FB" w:rsidRDefault="00F367FB" w:rsidP="00F367FB">
      <w:pPr>
        <w:pStyle w:val="Akapitzlist"/>
        <w:numPr>
          <w:ilvl w:val="0"/>
          <w:numId w:val="37"/>
        </w:numPr>
        <w:spacing w:after="200" w:line="276" w:lineRule="auto"/>
      </w:pPr>
      <w:r>
        <w:t>Kontakt (nr tel., e-mail) …………………………………………………………………………………………………</w:t>
      </w:r>
    </w:p>
    <w:p w:rsidR="00F367FB" w:rsidRPr="00657AC4" w:rsidRDefault="00F367FB" w:rsidP="00F367FB">
      <w:pPr>
        <w:pStyle w:val="Akapitzlist"/>
        <w:numPr>
          <w:ilvl w:val="0"/>
          <w:numId w:val="37"/>
        </w:numPr>
        <w:spacing w:after="200" w:line="276" w:lineRule="auto"/>
      </w:pPr>
      <w:r>
        <w:t>Dane dotyczące psa/</w:t>
      </w:r>
      <w:proofErr w:type="spellStart"/>
      <w:r>
        <w:t>kota</w:t>
      </w:r>
      <w:r>
        <w:rPr>
          <w:rFonts w:cs="Calibri"/>
        </w:rPr>
        <w:t>˟</w:t>
      </w:r>
      <w:proofErr w:type="spellEnd"/>
      <w:r>
        <w:rPr>
          <w:rFonts w:cs="Calibri"/>
        </w:rPr>
        <w:t>:</w:t>
      </w:r>
    </w:p>
    <w:p w:rsidR="00F367FB" w:rsidRDefault="00F367FB" w:rsidP="00F367FB">
      <w:pPr>
        <w:pStyle w:val="Akapitzlist"/>
        <w:rPr>
          <w:rFonts w:cs="Calibri"/>
        </w:rPr>
      </w:pPr>
      <w:r>
        <w:rPr>
          <w:rFonts w:cs="Calibri"/>
        </w:rPr>
        <w:t>Płeć ……………………………………………………………………..</w:t>
      </w:r>
    </w:p>
    <w:p w:rsidR="00F367FB" w:rsidRDefault="00F367FB" w:rsidP="00F367FB">
      <w:pPr>
        <w:pStyle w:val="Akapitzlist"/>
        <w:rPr>
          <w:rFonts w:cs="Calibri"/>
        </w:rPr>
      </w:pPr>
      <w:r>
        <w:rPr>
          <w:rFonts w:cs="Calibri"/>
        </w:rPr>
        <w:t>Waga …………………………………………………………………..</w:t>
      </w:r>
    </w:p>
    <w:p w:rsidR="00F367FB" w:rsidRDefault="00F367FB" w:rsidP="00F367FB">
      <w:pPr>
        <w:pStyle w:val="Akapitzlist"/>
        <w:rPr>
          <w:rFonts w:cs="Calibri"/>
        </w:rPr>
      </w:pPr>
      <w:r>
        <w:rPr>
          <w:rFonts w:cs="Calibri"/>
        </w:rPr>
        <w:t>Rasa …………………………………………………………………….</w:t>
      </w:r>
    </w:p>
    <w:p w:rsidR="00F367FB" w:rsidRDefault="00F367FB" w:rsidP="00F367FB">
      <w:pPr>
        <w:pStyle w:val="Akapitzlist"/>
        <w:rPr>
          <w:rFonts w:cs="Calibri"/>
        </w:rPr>
      </w:pPr>
      <w:r>
        <w:rPr>
          <w:rFonts w:cs="Calibri"/>
        </w:rPr>
        <w:t>Wiek ……………………………………………………………………</w:t>
      </w:r>
    </w:p>
    <w:p w:rsidR="00F367FB" w:rsidRDefault="00F367FB" w:rsidP="00F367FB">
      <w:pPr>
        <w:pStyle w:val="Akapitzlist"/>
        <w:numPr>
          <w:ilvl w:val="0"/>
          <w:numId w:val="37"/>
        </w:numPr>
        <w:spacing w:after="200" w:line="276" w:lineRule="auto"/>
        <w:jc w:val="both"/>
      </w:pPr>
      <w:r>
        <w:t>Oświadczam, że zapoznałem/</w:t>
      </w:r>
      <w:proofErr w:type="spellStart"/>
      <w:r>
        <w:t>am</w:t>
      </w:r>
      <w:proofErr w:type="spellEnd"/>
      <w:r>
        <w:t xml:space="preserve"> się z </w:t>
      </w:r>
      <w:r w:rsidRPr="00657AC4">
        <w:t>Regulaminem przeprowadzenia akcji sterylizacji suk</w:t>
      </w:r>
      <w:r>
        <w:t xml:space="preserve">       </w:t>
      </w:r>
      <w:r w:rsidRPr="00657AC4">
        <w:t xml:space="preserve"> i kotek oraz kastracji psów i kotów w Gminie Kamieniec Ząbkowicki.</w:t>
      </w:r>
    </w:p>
    <w:p w:rsidR="00F367FB" w:rsidRDefault="00F367FB" w:rsidP="00466857">
      <w:pPr>
        <w:pStyle w:val="Akapitzlist"/>
        <w:numPr>
          <w:ilvl w:val="0"/>
          <w:numId w:val="37"/>
        </w:numPr>
        <w:spacing w:after="200" w:line="276" w:lineRule="auto"/>
        <w:jc w:val="both"/>
      </w:pPr>
      <w:r>
        <w:t xml:space="preserve">Oświadczam, że zgodnie z ustawą z dnia 10 maja 2018 roku o ochronie danych osobowych                  ( Dz. U. z 2019 r., poz. 1781 z </w:t>
      </w:r>
      <w:proofErr w:type="spellStart"/>
      <w:r>
        <w:t>późn</w:t>
      </w:r>
      <w:proofErr w:type="spellEnd"/>
      <w:r>
        <w:t xml:space="preserve">. zm.) wyrażam zgodę na przetwarzanie moich danych osobowych na potrzeby związane z realizacją akcji </w:t>
      </w:r>
      <w:r w:rsidRPr="00657AC4">
        <w:t>sterylizacji suk i kotek oraz kastracji psów</w:t>
      </w:r>
      <w:r>
        <w:t xml:space="preserve">  </w:t>
      </w:r>
      <w:r w:rsidRPr="00657AC4">
        <w:t xml:space="preserve"> i kotów w Gminie Kamieniec Ząbkowicki.</w:t>
      </w:r>
    </w:p>
    <w:p w:rsidR="00F367FB" w:rsidRDefault="00F367FB" w:rsidP="00F367FB">
      <w:pPr>
        <w:pStyle w:val="Bezodstpw"/>
      </w:pPr>
      <w:r>
        <w:t>……………………………………………………</w:t>
      </w:r>
      <w:r>
        <w:tab/>
      </w:r>
      <w:r>
        <w:tab/>
      </w:r>
      <w:r>
        <w:tab/>
        <w:t>…………………………………………………………….</w:t>
      </w:r>
    </w:p>
    <w:p w:rsidR="00F367FB" w:rsidRPr="00657AC4" w:rsidRDefault="00F367FB" w:rsidP="00F367FB">
      <w:pPr>
        <w:pStyle w:val="Bezodstpw"/>
        <w:ind w:firstLine="708"/>
      </w:pPr>
      <w:r>
        <w:t>miejscowość, data</w:t>
      </w:r>
      <w:r>
        <w:tab/>
      </w:r>
      <w:r>
        <w:tab/>
      </w:r>
      <w:r>
        <w:tab/>
      </w:r>
      <w:r>
        <w:tab/>
        <w:t>podpis właściciela/opiekuna zwierzęcia</w:t>
      </w:r>
    </w:p>
    <w:p w:rsidR="00F367FB" w:rsidRDefault="00F367FB" w:rsidP="00466857">
      <w:r>
        <w:rPr>
          <w:rFonts w:cs="Calibri"/>
        </w:rPr>
        <w:t>˟</w:t>
      </w:r>
      <w:r w:rsidR="00466857">
        <w:t xml:space="preserve">  niepotrzebne skreślić. </w:t>
      </w:r>
    </w:p>
    <w:p w:rsidR="00F367FB" w:rsidRDefault="00F367FB" w:rsidP="00F367FB"/>
    <w:p w:rsidR="00F367FB" w:rsidRDefault="00F367FB" w:rsidP="00F367FB">
      <w:pPr>
        <w:jc w:val="center"/>
      </w:pPr>
      <w:r>
        <w:t>Skierowanie na zabieg sterylizacji/kastracji.</w:t>
      </w:r>
    </w:p>
    <w:p w:rsidR="00F367FB" w:rsidRDefault="00F367FB" w:rsidP="00F367FB">
      <w:r>
        <w:t>Koszt pla</w:t>
      </w:r>
      <w:r w:rsidR="00CB15CF">
        <w:t>nowanego do wykonania zabiegu:</w:t>
      </w:r>
    </w:p>
    <w:p w:rsidR="00F367FB" w:rsidRDefault="00F367FB" w:rsidP="00CB15CF">
      <w:r>
        <w:t>…………………………………………………………………………………………………………</w:t>
      </w:r>
    </w:p>
    <w:p w:rsidR="00F367FB" w:rsidRDefault="00F367FB" w:rsidP="00CB15CF"/>
    <w:p w:rsidR="00F367FB" w:rsidRDefault="00F367FB" w:rsidP="00CB15CF">
      <w:r>
        <w:t>…………………………………………………………………………………………………………</w:t>
      </w:r>
    </w:p>
    <w:p w:rsidR="00F367FB" w:rsidRDefault="00F367FB" w:rsidP="00466857"/>
    <w:p w:rsidR="00F367FB" w:rsidRDefault="00F367FB" w:rsidP="00F367FB"/>
    <w:p w:rsidR="00F367FB" w:rsidRDefault="00F367FB" w:rsidP="00F367FB">
      <w:pPr>
        <w:pStyle w:val="Bezodstpw"/>
      </w:pPr>
      <w:r>
        <w:t>………………………………………………..</w:t>
      </w:r>
      <w:r>
        <w:tab/>
      </w:r>
      <w:r>
        <w:tab/>
      </w:r>
      <w:r>
        <w:tab/>
        <w:t xml:space="preserve">      </w:t>
      </w:r>
      <w:r w:rsidR="00466857">
        <w:t xml:space="preserve">      </w:t>
      </w:r>
      <w:r>
        <w:t xml:space="preserve"> ……………………………………………………..</w:t>
      </w:r>
    </w:p>
    <w:p w:rsidR="00F367FB" w:rsidRDefault="00466857" w:rsidP="00F367FB">
      <w:pPr>
        <w:pStyle w:val="Bezodstpw"/>
        <w:ind w:firstLine="708"/>
      </w:pPr>
      <w:r>
        <w:t>Skarbnik Gminy</w:t>
      </w:r>
      <w:r>
        <w:tab/>
      </w:r>
      <w:r>
        <w:tab/>
        <w:t xml:space="preserve">                            </w:t>
      </w:r>
      <w:r w:rsidR="00F367FB">
        <w:tab/>
      </w:r>
      <w:r>
        <w:t xml:space="preserve">Burmistrz Kamieńca Ząbkowickiego </w:t>
      </w:r>
    </w:p>
    <w:p w:rsidR="00F367FB" w:rsidRDefault="00F367FB" w:rsidP="00466857">
      <w:pPr>
        <w:pStyle w:val="Bezodstpw"/>
      </w:pPr>
    </w:p>
    <w:p w:rsidR="00F367FB" w:rsidRDefault="00F367FB" w:rsidP="00CB15CF">
      <w:pPr>
        <w:pStyle w:val="Bezodstpw"/>
        <w:ind w:firstLine="708"/>
        <w:jc w:val="center"/>
      </w:pPr>
      <w:r>
        <w:t>Adnotacja lekarza weterynarii.</w:t>
      </w:r>
    </w:p>
    <w:p w:rsidR="00F367FB" w:rsidRDefault="00F367FB" w:rsidP="00F367FB">
      <w:pPr>
        <w:pStyle w:val="Bezodstpw"/>
        <w:numPr>
          <w:ilvl w:val="0"/>
          <w:numId w:val="38"/>
        </w:numPr>
      </w:pPr>
      <w:r>
        <w:t>Zabieg sterylizacji/</w:t>
      </w:r>
      <w:proofErr w:type="spellStart"/>
      <w:r>
        <w:t>kastracji</w:t>
      </w:r>
      <w:r>
        <w:rPr>
          <w:rFonts w:cs="Calibri"/>
        </w:rPr>
        <w:t>˟</w:t>
      </w:r>
      <w:proofErr w:type="spellEnd"/>
      <w:r w:rsidR="00466857">
        <w:t xml:space="preserve"> przeprowadzono dni</w:t>
      </w:r>
      <w:r>
        <w:t>…………………………………………………….</w:t>
      </w:r>
    </w:p>
    <w:p w:rsidR="00F367FB" w:rsidRDefault="00F367FB" w:rsidP="00F367FB">
      <w:pPr>
        <w:pStyle w:val="Bezodstpw"/>
        <w:ind w:left="1428"/>
      </w:pPr>
    </w:p>
    <w:p w:rsidR="00F367FB" w:rsidRDefault="00F367FB" w:rsidP="00F367FB">
      <w:pPr>
        <w:pStyle w:val="Bezodstpw"/>
        <w:numPr>
          <w:ilvl w:val="0"/>
          <w:numId w:val="38"/>
        </w:numPr>
      </w:pPr>
      <w:r>
        <w:t>Odmówiono wykonania zabiegu z powodu wieku/</w:t>
      </w:r>
      <w:proofErr w:type="spellStart"/>
      <w:r>
        <w:t>zdrowotnego</w:t>
      </w:r>
      <w:r>
        <w:rPr>
          <w:rFonts w:cs="Calibri"/>
        </w:rPr>
        <w:t>˟</w:t>
      </w:r>
      <w:proofErr w:type="spellEnd"/>
      <w:r>
        <w:t xml:space="preserve"> zwierzęcia dnia ……………………………………. .</w:t>
      </w:r>
    </w:p>
    <w:p w:rsidR="00F367FB" w:rsidRDefault="00F367FB" w:rsidP="00F367FB">
      <w:pPr>
        <w:ind w:left="708"/>
      </w:pPr>
      <w:r w:rsidRPr="00FC2997">
        <w:rPr>
          <w:rFonts w:cs="Calibri"/>
        </w:rPr>
        <w:t>˟</w:t>
      </w:r>
      <w:r>
        <w:t xml:space="preserve">  niepotrzebne skreślić. </w:t>
      </w:r>
    </w:p>
    <w:p w:rsidR="00F367FB" w:rsidRDefault="00F367FB" w:rsidP="00F367FB">
      <w:pPr>
        <w:pStyle w:val="Akapitzlist"/>
      </w:pPr>
    </w:p>
    <w:p w:rsidR="00466857" w:rsidRDefault="00F367FB" w:rsidP="00F367FB">
      <w:pPr>
        <w:pStyle w:val="Bezodstpw"/>
        <w:ind w:left="5664"/>
      </w:pPr>
      <w:r>
        <w:t>………………………………………………………….</w:t>
      </w:r>
    </w:p>
    <w:p w:rsidR="00466857" w:rsidRPr="00FA1420" w:rsidRDefault="00F367FB" w:rsidP="00CB15CF">
      <w:pPr>
        <w:pStyle w:val="Bezodstpw"/>
        <w:ind w:left="5664"/>
      </w:pPr>
      <w:r>
        <w:t>podpis i pieczęć lekarza weterynarii</w:t>
      </w:r>
    </w:p>
    <w:p w:rsidR="00F367FB" w:rsidRDefault="00F367FB" w:rsidP="00F367FB">
      <w:pPr>
        <w:pStyle w:val="Bezodstpw"/>
        <w:jc w:val="right"/>
      </w:pPr>
      <w:r>
        <w:lastRenderedPageBreak/>
        <w:t>Załącznik nr 3</w:t>
      </w:r>
      <w:r w:rsidRPr="002B4EBB">
        <w:t xml:space="preserve"> </w:t>
      </w:r>
      <w:r>
        <w:t xml:space="preserve">do Uchwały Rady </w:t>
      </w:r>
      <w:r w:rsidR="00CB15CF">
        <w:t>Miejskiej w Kamieńcu</w:t>
      </w:r>
      <w:r>
        <w:t xml:space="preserve">  Ząbkowicki</w:t>
      </w:r>
      <w:r w:rsidR="00CB15CF">
        <w:t>m</w:t>
      </w:r>
    </w:p>
    <w:p w:rsidR="00F367FB" w:rsidRDefault="00F367FB" w:rsidP="00F367FB">
      <w:pPr>
        <w:jc w:val="center"/>
      </w:pPr>
      <w:r>
        <w:t xml:space="preserve">                                                  Nr ………/……/ 2021 z dnia …………………. 2021 roku</w:t>
      </w:r>
    </w:p>
    <w:p w:rsidR="00F367FB" w:rsidRPr="000B3E9A" w:rsidRDefault="00F367FB" w:rsidP="00F367FB">
      <w:pPr>
        <w:jc w:val="center"/>
        <w:rPr>
          <w:b/>
        </w:rPr>
      </w:pPr>
      <w:r>
        <w:rPr>
          <w:b/>
        </w:rPr>
        <w:t>DEKLARACJA SPOŁECZNEGO OPIEKUNA ZWIERZĄT</w:t>
      </w:r>
    </w:p>
    <w:p w:rsidR="00F367FB" w:rsidRDefault="00F367FB" w:rsidP="00F367FB">
      <w:pPr>
        <w:jc w:val="both"/>
      </w:pPr>
    </w:p>
    <w:p w:rsidR="00F367FB" w:rsidRPr="0063307D" w:rsidRDefault="00F367FB" w:rsidP="00F367FB">
      <w:pPr>
        <w:jc w:val="both"/>
      </w:pPr>
      <w:r w:rsidRPr="0063307D">
        <w:t xml:space="preserve">Urząd </w:t>
      </w:r>
      <w:r w:rsidR="00CB15CF">
        <w:t>Miejski</w:t>
      </w:r>
      <w:r>
        <w:t xml:space="preserve"> w Kamieńcu Ząbkowickim </w:t>
      </w:r>
    </w:p>
    <w:p w:rsidR="00F367FB" w:rsidRPr="003F5BD5" w:rsidRDefault="00F367FB" w:rsidP="00F367FB">
      <w:pPr>
        <w:jc w:val="both"/>
      </w:pPr>
      <w:r>
        <w:t xml:space="preserve">57-230 Kamieniec Ząbkowicki  ul. Ząbkowicka 26,  </w:t>
      </w:r>
      <w:proofErr w:type="spellStart"/>
      <w:r>
        <w:t>tel</w:t>
      </w:r>
      <w:proofErr w:type="spellEnd"/>
      <w:r>
        <w:t xml:space="preserve"> 729 057 854.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4"/>
        <w:gridCol w:w="5096"/>
      </w:tblGrid>
      <w:tr w:rsidR="00F367FB" w:rsidRPr="00BA662F" w:rsidTr="004D6B1D">
        <w:trPr>
          <w:trHeight w:val="864"/>
        </w:trPr>
        <w:tc>
          <w:tcPr>
            <w:tcW w:w="3964" w:type="dxa"/>
            <w:shd w:val="clear" w:color="auto" w:fill="auto"/>
            <w:vAlign w:val="center"/>
          </w:tcPr>
          <w:p w:rsidR="00F367FB" w:rsidRPr="00BA662F" w:rsidRDefault="00F367FB" w:rsidP="004D6B1D">
            <w:pPr>
              <w:rPr>
                <w:b/>
              </w:rPr>
            </w:pPr>
            <w:r w:rsidRPr="00BA662F">
              <w:rPr>
                <w:b/>
              </w:rPr>
              <w:t>Imię i nazwisko Opiekuna Społecznego Zwierząt</w:t>
            </w:r>
          </w:p>
        </w:tc>
        <w:tc>
          <w:tcPr>
            <w:tcW w:w="5096" w:type="dxa"/>
            <w:shd w:val="clear" w:color="auto" w:fill="auto"/>
          </w:tcPr>
          <w:p w:rsidR="00F367FB" w:rsidRPr="00BA662F" w:rsidRDefault="00F367FB" w:rsidP="004D6B1D">
            <w:pPr>
              <w:jc w:val="both"/>
            </w:pPr>
          </w:p>
        </w:tc>
      </w:tr>
      <w:tr w:rsidR="00F367FB" w:rsidRPr="00BA662F" w:rsidTr="004D6B1D">
        <w:trPr>
          <w:trHeight w:val="964"/>
        </w:trPr>
        <w:tc>
          <w:tcPr>
            <w:tcW w:w="3964" w:type="dxa"/>
            <w:shd w:val="clear" w:color="auto" w:fill="auto"/>
            <w:vAlign w:val="center"/>
          </w:tcPr>
          <w:p w:rsidR="00F367FB" w:rsidRPr="00BA662F" w:rsidRDefault="00F367FB" w:rsidP="004D6B1D">
            <w:pPr>
              <w:rPr>
                <w:b/>
              </w:rPr>
            </w:pPr>
            <w:r w:rsidRPr="00BA662F">
              <w:rPr>
                <w:b/>
              </w:rPr>
              <w:t>Adres zamieszkania, nr telefonu, adres e-mail</w:t>
            </w:r>
          </w:p>
        </w:tc>
        <w:tc>
          <w:tcPr>
            <w:tcW w:w="5096" w:type="dxa"/>
            <w:shd w:val="clear" w:color="auto" w:fill="auto"/>
          </w:tcPr>
          <w:p w:rsidR="00F367FB" w:rsidRPr="00BA662F" w:rsidRDefault="00F367FB" w:rsidP="004D6B1D">
            <w:pPr>
              <w:jc w:val="both"/>
            </w:pPr>
          </w:p>
        </w:tc>
      </w:tr>
      <w:tr w:rsidR="00F367FB" w:rsidRPr="00BA662F" w:rsidTr="004D6B1D">
        <w:trPr>
          <w:trHeight w:val="964"/>
        </w:trPr>
        <w:tc>
          <w:tcPr>
            <w:tcW w:w="3964" w:type="dxa"/>
            <w:shd w:val="clear" w:color="auto" w:fill="auto"/>
            <w:vAlign w:val="center"/>
          </w:tcPr>
          <w:p w:rsidR="00F367FB" w:rsidRPr="00BA662F" w:rsidRDefault="00F367FB" w:rsidP="004D6B1D">
            <w:pPr>
              <w:rPr>
                <w:b/>
              </w:rPr>
            </w:pPr>
            <w:r w:rsidRPr="00BA662F">
              <w:rPr>
                <w:b/>
              </w:rPr>
              <w:t>Gatunek zwierząt objętych opieką, ich liczba oraz płeć</w:t>
            </w:r>
          </w:p>
        </w:tc>
        <w:tc>
          <w:tcPr>
            <w:tcW w:w="5096" w:type="dxa"/>
            <w:shd w:val="clear" w:color="auto" w:fill="auto"/>
          </w:tcPr>
          <w:p w:rsidR="00F367FB" w:rsidRPr="00BA662F" w:rsidRDefault="00F367FB" w:rsidP="004D6B1D">
            <w:pPr>
              <w:jc w:val="both"/>
            </w:pPr>
          </w:p>
        </w:tc>
      </w:tr>
      <w:tr w:rsidR="00F367FB" w:rsidRPr="00BA662F" w:rsidTr="004D6B1D">
        <w:trPr>
          <w:trHeight w:val="777"/>
        </w:trPr>
        <w:tc>
          <w:tcPr>
            <w:tcW w:w="3964" w:type="dxa"/>
            <w:shd w:val="clear" w:color="auto" w:fill="auto"/>
            <w:vAlign w:val="center"/>
          </w:tcPr>
          <w:p w:rsidR="00F367FB" w:rsidRPr="00BA662F" w:rsidRDefault="00F367FB" w:rsidP="004D6B1D">
            <w:pPr>
              <w:rPr>
                <w:b/>
              </w:rPr>
            </w:pPr>
            <w:r w:rsidRPr="00BA662F">
              <w:rPr>
                <w:b/>
              </w:rPr>
              <w:t>Forma udzielanej zwierzętom opieki</w:t>
            </w:r>
          </w:p>
        </w:tc>
        <w:tc>
          <w:tcPr>
            <w:tcW w:w="5096" w:type="dxa"/>
            <w:shd w:val="clear" w:color="auto" w:fill="auto"/>
          </w:tcPr>
          <w:p w:rsidR="00F367FB" w:rsidRPr="00BA662F" w:rsidRDefault="00F367FB" w:rsidP="004D6B1D">
            <w:pPr>
              <w:jc w:val="both"/>
            </w:pPr>
          </w:p>
        </w:tc>
      </w:tr>
      <w:tr w:rsidR="00F367FB" w:rsidRPr="00BA662F" w:rsidTr="004D6B1D">
        <w:trPr>
          <w:trHeight w:val="791"/>
        </w:trPr>
        <w:tc>
          <w:tcPr>
            <w:tcW w:w="3964" w:type="dxa"/>
            <w:shd w:val="clear" w:color="auto" w:fill="auto"/>
            <w:vAlign w:val="center"/>
          </w:tcPr>
          <w:p w:rsidR="00F367FB" w:rsidRPr="00BA662F" w:rsidRDefault="00F367FB" w:rsidP="004D6B1D">
            <w:pPr>
              <w:rPr>
                <w:b/>
              </w:rPr>
            </w:pPr>
            <w:r w:rsidRPr="00BA662F">
              <w:rPr>
                <w:b/>
              </w:rPr>
              <w:t>Miejsce przebywania zwierząt</w:t>
            </w:r>
          </w:p>
        </w:tc>
        <w:tc>
          <w:tcPr>
            <w:tcW w:w="5096" w:type="dxa"/>
            <w:shd w:val="clear" w:color="auto" w:fill="auto"/>
          </w:tcPr>
          <w:p w:rsidR="00F367FB" w:rsidRPr="00BA662F" w:rsidRDefault="00F367FB" w:rsidP="004D6B1D">
            <w:pPr>
              <w:jc w:val="both"/>
            </w:pPr>
          </w:p>
        </w:tc>
      </w:tr>
      <w:tr w:rsidR="00F367FB" w:rsidRPr="00BA662F" w:rsidTr="004D6B1D">
        <w:trPr>
          <w:trHeight w:val="964"/>
        </w:trPr>
        <w:tc>
          <w:tcPr>
            <w:tcW w:w="3964" w:type="dxa"/>
            <w:shd w:val="clear" w:color="auto" w:fill="auto"/>
            <w:vAlign w:val="center"/>
          </w:tcPr>
          <w:p w:rsidR="00F367FB" w:rsidRPr="00BA662F" w:rsidRDefault="00F367FB" w:rsidP="004D6B1D">
            <w:pPr>
              <w:rPr>
                <w:b/>
              </w:rPr>
            </w:pPr>
            <w:r w:rsidRPr="00BA662F">
              <w:rPr>
                <w:b/>
              </w:rPr>
              <w:t xml:space="preserve">Informacja o posiadaniu własnych zwierząt, ich gatunek oraz ilość </w:t>
            </w:r>
          </w:p>
        </w:tc>
        <w:tc>
          <w:tcPr>
            <w:tcW w:w="5096" w:type="dxa"/>
            <w:shd w:val="clear" w:color="auto" w:fill="auto"/>
          </w:tcPr>
          <w:p w:rsidR="00F367FB" w:rsidRPr="00BA662F" w:rsidRDefault="00F367FB" w:rsidP="004D6B1D">
            <w:pPr>
              <w:jc w:val="both"/>
            </w:pPr>
          </w:p>
        </w:tc>
      </w:tr>
      <w:tr w:rsidR="00F367FB" w:rsidRPr="00BA662F" w:rsidTr="004D6B1D">
        <w:trPr>
          <w:trHeight w:val="964"/>
        </w:trPr>
        <w:tc>
          <w:tcPr>
            <w:tcW w:w="3964" w:type="dxa"/>
            <w:shd w:val="clear" w:color="auto" w:fill="auto"/>
            <w:vAlign w:val="center"/>
          </w:tcPr>
          <w:p w:rsidR="00F367FB" w:rsidRPr="00BA662F" w:rsidRDefault="00F367FB" w:rsidP="004D6B1D">
            <w:pPr>
              <w:rPr>
                <w:b/>
              </w:rPr>
            </w:pPr>
            <w:r w:rsidRPr="00BA662F">
              <w:rPr>
                <w:b/>
              </w:rPr>
              <w:t xml:space="preserve">Informacja o </w:t>
            </w:r>
            <w:r>
              <w:rPr>
                <w:b/>
              </w:rPr>
              <w:t xml:space="preserve">potrzebie </w:t>
            </w:r>
            <w:r w:rsidRPr="00BA662F">
              <w:rPr>
                <w:b/>
              </w:rPr>
              <w:t>wykonania zabiegów: sterylizacji, kastracji, uśpienia ślepego miotu, inne</w:t>
            </w:r>
          </w:p>
        </w:tc>
        <w:tc>
          <w:tcPr>
            <w:tcW w:w="5096" w:type="dxa"/>
            <w:shd w:val="clear" w:color="auto" w:fill="auto"/>
          </w:tcPr>
          <w:p w:rsidR="00F367FB" w:rsidRPr="00BA662F" w:rsidRDefault="00F367FB" w:rsidP="004D6B1D">
            <w:pPr>
              <w:jc w:val="both"/>
            </w:pPr>
          </w:p>
        </w:tc>
      </w:tr>
      <w:tr w:rsidR="00F367FB" w:rsidRPr="00BA662F" w:rsidTr="00CB15CF">
        <w:trPr>
          <w:trHeight w:val="750"/>
        </w:trPr>
        <w:tc>
          <w:tcPr>
            <w:tcW w:w="3964" w:type="dxa"/>
            <w:shd w:val="clear" w:color="auto" w:fill="auto"/>
            <w:vAlign w:val="center"/>
          </w:tcPr>
          <w:p w:rsidR="00F367FB" w:rsidRPr="00BA662F" w:rsidRDefault="00F367FB" w:rsidP="004D6B1D">
            <w:pPr>
              <w:rPr>
                <w:b/>
              </w:rPr>
            </w:pPr>
            <w:r w:rsidRPr="00BA662F">
              <w:rPr>
                <w:b/>
              </w:rPr>
              <w:t>Dodatkowe uwagi</w:t>
            </w:r>
          </w:p>
        </w:tc>
        <w:tc>
          <w:tcPr>
            <w:tcW w:w="5096" w:type="dxa"/>
            <w:shd w:val="clear" w:color="auto" w:fill="auto"/>
          </w:tcPr>
          <w:p w:rsidR="00F367FB" w:rsidRPr="00BA662F" w:rsidRDefault="00F367FB" w:rsidP="004D6B1D">
            <w:pPr>
              <w:jc w:val="both"/>
            </w:pPr>
          </w:p>
        </w:tc>
      </w:tr>
    </w:tbl>
    <w:p w:rsidR="00F367FB" w:rsidRPr="0063307D" w:rsidRDefault="00F367FB" w:rsidP="00F367FB">
      <w:pPr>
        <w:jc w:val="both"/>
        <w:rPr>
          <w:b/>
        </w:rPr>
      </w:pPr>
      <w:r w:rsidRPr="0063307D">
        <w:rPr>
          <w:b/>
        </w:rPr>
        <w:t>Oświadczam, że opiekuję się zadeklarowanymi powyżej zwierzętami.</w:t>
      </w:r>
    </w:p>
    <w:p w:rsidR="00F367FB" w:rsidRPr="0063307D" w:rsidRDefault="00F367FB" w:rsidP="00F367FB">
      <w:pPr>
        <w:spacing w:before="120"/>
        <w:jc w:val="both"/>
      </w:pPr>
      <w:r w:rsidRPr="0063307D">
        <w:t xml:space="preserve">Zobowiązuję się informować Urząd </w:t>
      </w:r>
      <w:r>
        <w:t xml:space="preserve">Gminy w Kamieńcu Ząbkowickim </w:t>
      </w:r>
      <w:r w:rsidRPr="0063307D">
        <w:t xml:space="preserve"> o wszelkich zmianach danych podanych powyżej, w tym o fakcie zaprzestania udzielania zadeklarowanej przeze mnie pomocy.</w:t>
      </w:r>
    </w:p>
    <w:p w:rsidR="00F367FB" w:rsidRPr="0063307D" w:rsidRDefault="00F367FB" w:rsidP="00F367FB">
      <w:pPr>
        <w:spacing w:before="120"/>
        <w:jc w:val="both"/>
        <w:rPr>
          <w:b/>
        </w:rPr>
      </w:pPr>
      <w:r w:rsidRPr="0063307D">
        <w:rPr>
          <w:b/>
        </w:rPr>
        <w:t xml:space="preserve">W związku ze złożoną deklaracją Opiekuna społecznego zwierząt chcę otrzymywać / nie chcę otrzymywać </w:t>
      </w:r>
      <w:r w:rsidRPr="0063307D">
        <w:rPr>
          <w:b/>
          <w:vertAlign w:val="superscript"/>
        </w:rPr>
        <w:t xml:space="preserve">* </w:t>
      </w:r>
      <w:r w:rsidRPr="0063307D">
        <w:rPr>
          <w:b/>
        </w:rPr>
        <w:t>wsparcia w postaci karmy dla zadeklarowanej ilości zwierząt.</w:t>
      </w:r>
    </w:p>
    <w:p w:rsidR="00F367FB" w:rsidRDefault="00F367FB" w:rsidP="00F367FB">
      <w:pPr>
        <w:keepLines/>
        <w:spacing w:before="120" w:after="120"/>
        <w:jc w:val="both"/>
        <w:rPr>
          <w:i/>
          <w:color w:val="000000"/>
          <w:shd w:val="clear" w:color="auto" w:fill="FFFFFF"/>
        </w:rPr>
      </w:pPr>
      <w:r w:rsidRPr="00465995">
        <w:rPr>
          <w:i/>
        </w:rPr>
        <w:t xml:space="preserve">Wyrażam zgodę na przetwarzanie moich danych osobowych zawartych w deklaracji dla potrzeb wynikających z realizacji </w:t>
      </w:r>
      <w:r w:rsidRPr="00465995">
        <w:rPr>
          <w:bCs/>
          <w:i/>
          <w:color w:val="000000"/>
          <w:shd w:val="clear" w:color="auto" w:fill="FFFFFF"/>
        </w:rPr>
        <w:t xml:space="preserve">Program opieki </w:t>
      </w:r>
      <w:r w:rsidRPr="00465995">
        <w:rPr>
          <w:i/>
          <w:color w:val="000000"/>
          <w:shd w:val="clear" w:color="auto" w:fill="FFFFFF"/>
        </w:rPr>
        <w:t>nad zwierzętami bezdomnymi oraz zapobiegania bezdomności zwierząt w</w:t>
      </w:r>
      <w:r>
        <w:rPr>
          <w:i/>
          <w:color w:val="000000"/>
          <w:shd w:val="clear" w:color="auto" w:fill="FFFFFF"/>
        </w:rPr>
        <w:t xml:space="preserve"> Kamieńcu Ząbkowickim  zgodnie z ustawą z dnia 29 sierpnia 1997r. o ochronie danych osobowych (</w:t>
      </w:r>
      <w:r w:rsidRPr="00AD1C5C">
        <w:rPr>
          <w:i/>
          <w:color w:val="000000"/>
          <w:shd w:val="clear" w:color="auto" w:fill="FFFFFF"/>
        </w:rPr>
        <w:t>tekst jednolity: Dz. U. z 201</w:t>
      </w:r>
      <w:r>
        <w:rPr>
          <w:i/>
          <w:color w:val="000000"/>
          <w:shd w:val="clear" w:color="auto" w:fill="FFFFFF"/>
        </w:rPr>
        <w:t>9r. poz. 1781</w:t>
      </w:r>
      <w:r w:rsidRPr="002D094E">
        <w:rPr>
          <w:i/>
          <w:color w:val="000000"/>
          <w:shd w:val="clear" w:color="auto" w:fill="FFFFFF"/>
        </w:rPr>
        <w:t>.</w:t>
      </w:r>
      <w:r>
        <w:rPr>
          <w:i/>
          <w:color w:val="000000"/>
          <w:shd w:val="clear" w:color="auto" w:fill="FFFFFF"/>
        </w:rPr>
        <w:t>).</w:t>
      </w:r>
    </w:p>
    <w:p w:rsidR="00F367FB" w:rsidRDefault="00F367FB" w:rsidP="00F367FB">
      <w:pPr>
        <w:keepLines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……………………………           </w:t>
      </w:r>
      <w:r w:rsidR="00CB15CF">
        <w:rPr>
          <w:color w:val="000000"/>
          <w:shd w:val="clear" w:color="auto" w:fill="FFFFFF"/>
        </w:rPr>
        <w:t xml:space="preserve">                                      …………………………</w:t>
      </w:r>
    </w:p>
    <w:p w:rsidR="00F367FB" w:rsidRPr="0063307D" w:rsidRDefault="00F367FB" w:rsidP="00F367FB">
      <w:pPr>
        <w:keepLines/>
        <w:jc w:val="both"/>
        <w:rPr>
          <w:color w:val="000000"/>
          <w:sz w:val="18"/>
          <w:szCs w:val="18"/>
          <w:shd w:val="clear" w:color="auto" w:fill="FFFFFF"/>
        </w:rPr>
      </w:pPr>
      <w:r>
        <w:rPr>
          <w:color w:val="000000"/>
          <w:sz w:val="18"/>
          <w:szCs w:val="18"/>
          <w:shd w:val="clear" w:color="auto" w:fill="FFFFFF"/>
        </w:rPr>
        <w:t xml:space="preserve">           miejscowość, data                                                                                podpis Społecznego opiekuna zwierząt</w:t>
      </w:r>
    </w:p>
    <w:p w:rsidR="00F367FB" w:rsidRDefault="00F367FB" w:rsidP="00CB15CF">
      <w:pPr>
        <w:keepLines/>
        <w:spacing w:after="240"/>
        <w:jc w:val="right"/>
        <w:rPr>
          <w:color w:val="000000"/>
          <w:shd w:val="clear" w:color="auto" w:fill="FFFFFF"/>
        </w:rPr>
      </w:pPr>
      <w:r w:rsidRPr="0063307D">
        <w:rPr>
          <w:color w:val="000000"/>
          <w:shd w:val="clear" w:color="auto" w:fill="FFFFFF"/>
        </w:rPr>
        <w:t>Potwierdzam dane przeds</w:t>
      </w:r>
      <w:r w:rsidR="00CB15CF">
        <w:rPr>
          <w:color w:val="000000"/>
          <w:shd w:val="clear" w:color="auto" w:fill="FFFFFF"/>
        </w:rPr>
        <w:t>tawione w niniejszej deklaracji</w:t>
      </w:r>
    </w:p>
    <w:p w:rsidR="00F367FB" w:rsidRDefault="00CB15CF" w:rsidP="00F367FB">
      <w:pPr>
        <w:keepLines/>
        <w:jc w:val="right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……</w:t>
      </w:r>
      <w:r w:rsidR="00F367FB">
        <w:rPr>
          <w:color w:val="000000"/>
          <w:shd w:val="clear" w:color="auto" w:fill="FFFFFF"/>
        </w:rPr>
        <w:t>…………………………………………………</w:t>
      </w:r>
    </w:p>
    <w:p w:rsidR="00F367FB" w:rsidRDefault="00F367FB" w:rsidP="00F367FB">
      <w:pPr>
        <w:keepLines/>
        <w:spacing w:after="120"/>
        <w:jc w:val="both"/>
        <w:rPr>
          <w:color w:val="000000"/>
          <w:sz w:val="18"/>
          <w:szCs w:val="18"/>
          <w:shd w:val="clear" w:color="auto" w:fill="FFFFFF"/>
        </w:rPr>
      </w:pPr>
      <w:r>
        <w:rPr>
          <w:color w:val="000000"/>
          <w:sz w:val="18"/>
          <w:szCs w:val="18"/>
          <w:shd w:val="clear" w:color="auto" w:fill="FFFFFF"/>
        </w:rPr>
        <w:t xml:space="preserve">                                                                                       data i podpis właściciela, zarządcy / administratora nieruchomości *  </w:t>
      </w:r>
    </w:p>
    <w:p w:rsidR="00F367FB" w:rsidRPr="0063307D" w:rsidRDefault="00F367FB" w:rsidP="00F367FB">
      <w:pPr>
        <w:keepLines/>
        <w:spacing w:after="120"/>
        <w:jc w:val="both"/>
        <w:rPr>
          <w:color w:val="000000"/>
          <w:sz w:val="18"/>
          <w:szCs w:val="18"/>
          <w:shd w:val="clear" w:color="auto" w:fill="FFFFFF"/>
        </w:rPr>
      </w:pPr>
      <w:r>
        <w:rPr>
          <w:color w:val="000000"/>
          <w:sz w:val="18"/>
          <w:szCs w:val="18"/>
          <w:shd w:val="clear" w:color="auto" w:fill="FFFFFF"/>
        </w:rPr>
        <w:t xml:space="preserve">* niepotrzebne skreślić                  </w:t>
      </w:r>
    </w:p>
    <w:p w:rsidR="00F367FB" w:rsidRDefault="00F367FB" w:rsidP="00F367FB">
      <w:pPr>
        <w:jc w:val="both"/>
      </w:pPr>
    </w:p>
    <w:p w:rsidR="00F367FB" w:rsidRDefault="00F367FB" w:rsidP="00CB15CF">
      <w:pPr>
        <w:shd w:val="clear" w:color="auto" w:fill="FFFFFF"/>
        <w:rPr>
          <w:b/>
          <w:bCs/>
          <w:spacing w:val="-2"/>
        </w:rPr>
      </w:pPr>
    </w:p>
    <w:p w:rsidR="00F367FB" w:rsidRPr="001C0AE5" w:rsidRDefault="00F367FB" w:rsidP="00F367FB">
      <w:pPr>
        <w:shd w:val="clear" w:color="auto" w:fill="FFFFFF"/>
        <w:ind w:left="10"/>
        <w:jc w:val="center"/>
        <w:rPr>
          <w:b/>
          <w:bCs/>
          <w:spacing w:val="-2"/>
        </w:rPr>
      </w:pPr>
      <w:r w:rsidRPr="001C0AE5">
        <w:rPr>
          <w:b/>
          <w:bCs/>
          <w:spacing w:val="-2"/>
        </w:rPr>
        <w:t>Uzasadnienie</w:t>
      </w:r>
    </w:p>
    <w:p w:rsidR="00F367FB" w:rsidRPr="00F42A41" w:rsidRDefault="00F367FB" w:rsidP="00F367FB">
      <w:pPr>
        <w:shd w:val="clear" w:color="auto" w:fill="FFFFFF"/>
        <w:spacing w:before="490" w:line="317" w:lineRule="exact"/>
        <w:ind w:firstLine="706"/>
        <w:jc w:val="both"/>
      </w:pPr>
      <w:r w:rsidRPr="00F42A41">
        <w:t>Zgodnie z art. 11a  ust. 1 ustawy z dnia 21 sierpnia 1997 r. o ochronie zwierząt (</w:t>
      </w:r>
      <w:r w:rsidRPr="00F42A41">
        <w:rPr>
          <w:spacing w:val="-1"/>
        </w:rPr>
        <w:t xml:space="preserve">tekst jednolity Dz. U. z 2020 poz. 638) </w:t>
      </w:r>
      <w:r w:rsidRPr="00F42A41">
        <w:t xml:space="preserve"> Rada Gminy w Kamieńcu Ząbkowickim  została zobligowana do określenia w drodze uchwały,  corocznie do dnia 31 marca,  programu opieki nad zwierzętami bezdomnymi oraz zapobiegania bezdomności zwierząt. Projekt programu został przekazany do zaopiniowania podmiotom, o których mowa  w art. 11a ust 7 ustawy </w:t>
      </w:r>
      <w:r>
        <w:t xml:space="preserve"> </w:t>
      </w:r>
      <w:r w:rsidRPr="00F42A41">
        <w:t>z dnia 21 sierpnia 1997 r. o ochronie zwierząt (</w:t>
      </w:r>
      <w:r w:rsidRPr="00F42A41">
        <w:rPr>
          <w:spacing w:val="-1"/>
        </w:rPr>
        <w:t xml:space="preserve">tekst jednolity Dz. U.  z 2020 poz. 638). </w:t>
      </w:r>
      <w:r w:rsidRPr="00F42A41">
        <w:t xml:space="preserve"> Projekt został pozytywnie zaopiniowany przez: Powiatowy Inspektorat Wet</w:t>
      </w:r>
      <w:r>
        <w:t>erynarii</w:t>
      </w:r>
      <w:r w:rsidRPr="00F42A41">
        <w:t xml:space="preserve"> w Ząbkowicach Śląskich, Koło Łowieckie „Jeleń”  Kamieniec Ząbkowicki, Towarzystwo Opieki nad Zwierzętami w Polsce Oddział w Ząbkowicach Śląskich.</w:t>
      </w:r>
    </w:p>
    <w:p w:rsidR="00F367FB" w:rsidRPr="00F42A41" w:rsidRDefault="00F367FB" w:rsidP="00F367FB">
      <w:pPr>
        <w:shd w:val="clear" w:color="auto" w:fill="FFFFFF"/>
        <w:spacing w:line="317" w:lineRule="exact"/>
        <w:ind w:left="715"/>
      </w:pPr>
      <w:r w:rsidRPr="00F42A41">
        <w:t>W związku z tym podjęcie uchwały uważa się za zasadne.</w:t>
      </w:r>
    </w:p>
    <w:p w:rsidR="00F367FB" w:rsidRDefault="00F367FB" w:rsidP="00F367FB">
      <w:pPr>
        <w:shd w:val="clear" w:color="auto" w:fill="FFFFFF"/>
        <w:spacing w:before="490" w:line="317" w:lineRule="exact"/>
        <w:ind w:firstLine="706"/>
        <w:jc w:val="both"/>
      </w:pPr>
    </w:p>
    <w:p w:rsidR="00F367FB" w:rsidRDefault="00F367FB" w:rsidP="00F367FB">
      <w:pPr>
        <w:shd w:val="clear" w:color="auto" w:fill="FFFFFF"/>
        <w:spacing w:before="490" w:line="317" w:lineRule="exact"/>
        <w:ind w:firstLine="706"/>
        <w:jc w:val="both"/>
      </w:pPr>
    </w:p>
    <w:p w:rsidR="00F367FB" w:rsidRPr="001C0AE5" w:rsidRDefault="00F367FB" w:rsidP="00F367FB">
      <w:pPr>
        <w:jc w:val="both"/>
      </w:pPr>
    </w:p>
    <w:p w:rsidR="00F367FB" w:rsidRPr="001C0AE5" w:rsidRDefault="00F367FB" w:rsidP="00F367FB">
      <w:pPr>
        <w:jc w:val="both"/>
      </w:pPr>
    </w:p>
    <w:p w:rsidR="00F367FB" w:rsidRPr="001C0AE5" w:rsidRDefault="00F367FB" w:rsidP="00F367FB">
      <w:pPr>
        <w:jc w:val="both"/>
      </w:pPr>
    </w:p>
    <w:p w:rsidR="00F367FB" w:rsidRPr="001C0AE5" w:rsidRDefault="00F367FB" w:rsidP="00F367FB">
      <w:pPr>
        <w:jc w:val="both"/>
      </w:pPr>
    </w:p>
    <w:p w:rsidR="00F367FB" w:rsidRPr="001C0AE5" w:rsidRDefault="00F367FB" w:rsidP="00F367FB">
      <w:pPr>
        <w:jc w:val="both"/>
      </w:pPr>
    </w:p>
    <w:p w:rsidR="00F367FB" w:rsidRPr="001C0AE5" w:rsidRDefault="00F367FB" w:rsidP="00F367FB">
      <w:pPr>
        <w:jc w:val="both"/>
      </w:pPr>
    </w:p>
    <w:p w:rsidR="00DD372B" w:rsidRDefault="00DD372B" w:rsidP="00DD372B"/>
    <w:p w:rsidR="003560AD" w:rsidRDefault="003560AD" w:rsidP="00DD372B"/>
    <w:p w:rsidR="003560AD" w:rsidRDefault="003560AD" w:rsidP="00DD372B"/>
    <w:p w:rsidR="003560AD" w:rsidRDefault="003560AD" w:rsidP="00DD372B"/>
    <w:p w:rsidR="003560AD" w:rsidRDefault="003560AD" w:rsidP="00DD372B"/>
    <w:p w:rsidR="003560AD" w:rsidRDefault="003560AD" w:rsidP="00DD372B"/>
    <w:p w:rsidR="003560AD" w:rsidRDefault="003560AD" w:rsidP="00DD372B"/>
    <w:p w:rsidR="003560AD" w:rsidRDefault="003560AD" w:rsidP="00DD372B"/>
    <w:p w:rsidR="003560AD" w:rsidRDefault="003560AD" w:rsidP="00DD372B"/>
    <w:p w:rsidR="003560AD" w:rsidRDefault="003560AD" w:rsidP="00DD372B"/>
    <w:p w:rsidR="003560AD" w:rsidRDefault="003560AD" w:rsidP="00DD372B"/>
    <w:p w:rsidR="003560AD" w:rsidRDefault="003560AD" w:rsidP="00DD372B"/>
    <w:p w:rsidR="003560AD" w:rsidRDefault="003560AD" w:rsidP="00DD372B"/>
    <w:p w:rsidR="003560AD" w:rsidRDefault="003560AD" w:rsidP="00DD372B"/>
    <w:p w:rsidR="003560AD" w:rsidRDefault="003560AD" w:rsidP="00DD372B"/>
    <w:p w:rsidR="003560AD" w:rsidRDefault="003560AD" w:rsidP="00DD372B"/>
    <w:p w:rsidR="003560AD" w:rsidRDefault="003560AD" w:rsidP="00DD372B"/>
    <w:p w:rsidR="003560AD" w:rsidRDefault="003560AD" w:rsidP="00DD372B"/>
    <w:p w:rsidR="003560AD" w:rsidRDefault="003560AD" w:rsidP="00DD372B"/>
    <w:p w:rsidR="003560AD" w:rsidRDefault="003560AD" w:rsidP="00DD372B"/>
    <w:p w:rsidR="003560AD" w:rsidRDefault="003560AD" w:rsidP="00DD372B"/>
    <w:p w:rsidR="00DD372B" w:rsidRDefault="00DD372B" w:rsidP="00DD372B"/>
    <w:p w:rsidR="00DD372B" w:rsidRDefault="00DD372B" w:rsidP="00DD372B"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Załącznik Nr 8 do Zarządzenia Nr  61/2021</w:t>
      </w:r>
    </w:p>
    <w:p w:rsidR="00DD372B" w:rsidRDefault="00DD372B" w:rsidP="00DD372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DD372B" w:rsidRDefault="00DD372B" w:rsidP="00DD372B">
      <w:r>
        <w:rPr>
          <w:sz w:val="18"/>
          <w:szCs w:val="18"/>
        </w:rPr>
        <w:t xml:space="preserve">                                                                                                                            z dnia 22 lutego 2021 r. </w:t>
      </w:r>
    </w:p>
    <w:p w:rsidR="00DD372B" w:rsidRDefault="00DD372B" w:rsidP="00DD372B"/>
    <w:p w:rsidR="00F367FB" w:rsidRDefault="00F367FB" w:rsidP="00F367FB">
      <w:pPr>
        <w:pStyle w:val="NormalnyWeb"/>
        <w:jc w:val="center"/>
      </w:pPr>
      <w:r>
        <w:rPr>
          <w:rStyle w:val="Pogrubienie"/>
        </w:rPr>
        <w:t xml:space="preserve">Uchwała Nr </w:t>
      </w:r>
      <w:r>
        <w:t xml:space="preserve"> </w:t>
      </w:r>
      <w:r>
        <w:br/>
      </w:r>
      <w:r>
        <w:rPr>
          <w:rStyle w:val="Pogrubienie"/>
        </w:rPr>
        <w:t>Rady Miejskiej w Kamieńcu Ząbkowickim</w:t>
      </w:r>
    </w:p>
    <w:p w:rsidR="00F367FB" w:rsidRDefault="00F367FB" w:rsidP="00F367FB">
      <w:pPr>
        <w:pStyle w:val="NormalnyWeb"/>
        <w:jc w:val="center"/>
      </w:pPr>
      <w:r>
        <w:t xml:space="preserve">z dnia </w:t>
      </w:r>
    </w:p>
    <w:p w:rsidR="00F367FB" w:rsidRDefault="00F367FB" w:rsidP="00F367FB">
      <w:pPr>
        <w:pStyle w:val="NormalnyWeb"/>
        <w:jc w:val="center"/>
        <w:rPr>
          <w:rStyle w:val="Pogrubienie"/>
        </w:rPr>
      </w:pPr>
      <w:r>
        <w:rPr>
          <w:rStyle w:val="Pogrubienie"/>
        </w:rPr>
        <w:t xml:space="preserve">w sprawie nadania nazwy ulicy w miejscowości Kamieniec Ząbkowicki </w:t>
      </w:r>
    </w:p>
    <w:p w:rsidR="00F367FB" w:rsidRDefault="00F367FB" w:rsidP="00F367FB">
      <w:pPr>
        <w:pStyle w:val="NormalnyWeb"/>
        <w:jc w:val="center"/>
      </w:pPr>
    </w:p>
    <w:p w:rsidR="00F367FB" w:rsidRDefault="00F367FB" w:rsidP="00F367FB">
      <w:pPr>
        <w:pStyle w:val="NormalnyWeb"/>
        <w:jc w:val="both"/>
      </w:pPr>
      <w:bookmarkStart w:id="3" w:name="bookmark_1"/>
      <w:bookmarkEnd w:id="3"/>
      <w:r>
        <w:t>Na podstawie art. 18 ust. 2 </w:t>
      </w:r>
      <w:proofErr w:type="spellStart"/>
      <w:r>
        <w:t>pkt</w:t>
      </w:r>
      <w:proofErr w:type="spellEnd"/>
      <w:r>
        <w:t xml:space="preserve"> 13 ustawy z dnia 8 marca 1990 r. o samorządzie gminnym </w:t>
      </w:r>
      <w:r>
        <w:br/>
        <w:t>(tj. Dz. U. 2020 r., poz. 713 ze zm.) uchwala się co następuje:</w:t>
      </w:r>
    </w:p>
    <w:p w:rsidR="00F367FB" w:rsidRDefault="00F367FB" w:rsidP="00F367FB">
      <w:pPr>
        <w:pStyle w:val="NormalnyWeb"/>
        <w:jc w:val="center"/>
        <w:rPr>
          <w:rStyle w:val="Pogrubienie"/>
        </w:rPr>
      </w:pPr>
      <w:r>
        <w:rPr>
          <w:rStyle w:val="Pogrubienie"/>
        </w:rPr>
        <w:t>§ 1</w:t>
      </w:r>
      <w:bookmarkStart w:id="4" w:name="bookmark_2"/>
      <w:bookmarkEnd w:id="4"/>
    </w:p>
    <w:p w:rsidR="00F367FB" w:rsidRDefault="00F367FB" w:rsidP="00F367FB">
      <w:pPr>
        <w:pStyle w:val="NormalnyWeb"/>
        <w:jc w:val="both"/>
      </w:pPr>
      <w:r>
        <w:t xml:space="preserve">1. Nadaje się ulicy zlokalizowanej w miejscowości Kamieniec Ząbkowicki w granicach działki nr </w:t>
      </w:r>
      <w:r w:rsidRPr="00BE3979">
        <w:rPr>
          <w:b/>
        </w:rPr>
        <w:t>611/26</w:t>
      </w:r>
      <w:r>
        <w:t xml:space="preserve"> – obręb Kamieniec Ząbkowicki II, nazwę </w:t>
      </w:r>
      <w:r w:rsidRPr="001324EE">
        <w:rPr>
          <w:b/>
        </w:rPr>
        <w:t>ulica CHABROWA</w:t>
      </w:r>
      <w:r>
        <w:t>.</w:t>
      </w:r>
    </w:p>
    <w:p w:rsidR="00F367FB" w:rsidRDefault="00F367FB" w:rsidP="00F367FB">
      <w:pPr>
        <w:pStyle w:val="NormalnyWeb"/>
        <w:jc w:val="both"/>
      </w:pPr>
      <w:r>
        <w:t>2. </w:t>
      </w:r>
      <w:bookmarkStart w:id="5" w:name="bookmark_3"/>
      <w:bookmarkEnd w:id="5"/>
      <w:r>
        <w:t>Przebieg i granice ulicy wymienionej w ust.1 oznaczone są na mapie stanowiącej załącznik nr 1 do niniejszej uchwały.</w:t>
      </w:r>
    </w:p>
    <w:p w:rsidR="00F367FB" w:rsidRDefault="00F367FB" w:rsidP="003560AD">
      <w:pPr>
        <w:pStyle w:val="NormalnyWeb"/>
        <w:jc w:val="center"/>
        <w:rPr>
          <w:rStyle w:val="Pogrubienie"/>
        </w:rPr>
      </w:pPr>
      <w:r>
        <w:rPr>
          <w:rStyle w:val="Pogrubienie"/>
        </w:rPr>
        <w:t>§ 2</w:t>
      </w:r>
      <w:bookmarkStart w:id="6" w:name="bookmark_4"/>
      <w:bookmarkEnd w:id="6"/>
    </w:p>
    <w:p w:rsidR="00F367FB" w:rsidRDefault="00F367FB" w:rsidP="00F367FB">
      <w:pPr>
        <w:pStyle w:val="NormalnyWeb"/>
        <w:jc w:val="both"/>
      </w:pPr>
      <w:r>
        <w:t>Wykonanie uchwały powierza się Burmistrzowi Kamieńca Ząbkowickiego.</w:t>
      </w:r>
    </w:p>
    <w:p w:rsidR="00F367FB" w:rsidRDefault="00F367FB" w:rsidP="003560AD">
      <w:pPr>
        <w:pStyle w:val="NormalnyWeb"/>
        <w:jc w:val="center"/>
        <w:rPr>
          <w:rStyle w:val="Pogrubienie"/>
        </w:rPr>
      </w:pPr>
      <w:r>
        <w:rPr>
          <w:rStyle w:val="Pogrubienie"/>
        </w:rPr>
        <w:t>§ 3</w:t>
      </w:r>
      <w:bookmarkStart w:id="7" w:name="bookmark_5"/>
      <w:bookmarkEnd w:id="7"/>
    </w:p>
    <w:p w:rsidR="00F367FB" w:rsidRDefault="00F367FB" w:rsidP="00F367FB">
      <w:pPr>
        <w:pStyle w:val="NormalnyWeb"/>
        <w:jc w:val="both"/>
      </w:pPr>
      <w:r>
        <w:t>Uchwała wchodzi w życie po upływie 14 dni od dnia ogłoszenia w Dzienniku Urzędowym Województwa Dolnośląskiego.  </w:t>
      </w:r>
    </w:p>
    <w:p w:rsidR="00F367FB" w:rsidRDefault="00F367FB" w:rsidP="00F367FB">
      <w:pPr>
        <w:pStyle w:val="NormalnyWeb"/>
        <w:jc w:val="both"/>
      </w:pPr>
      <w:r>
        <w:t> </w:t>
      </w:r>
    </w:p>
    <w:p w:rsidR="00F367FB" w:rsidRDefault="00F367FB" w:rsidP="00F367FB">
      <w:pPr>
        <w:pStyle w:val="NormalnyWeb"/>
        <w:jc w:val="both"/>
      </w:pPr>
      <w:r>
        <w:t> </w:t>
      </w:r>
    </w:p>
    <w:p w:rsidR="00F367FB" w:rsidRDefault="00F367FB" w:rsidP="00F367FB">
      <w:pPr>
        <w:pStyle w:val="NormalnyWeb"/>
        <w:ind w:left="4535"/>
      </w:pPr>
      <w:bookmarkStart w:id="8" w:name="bookmark_7"/>
      <w:bookmarkEnd w:id="8"/>
    </w:p>
    <w:p w:rsidR="00F367FB" w:rsidRDefault="00F367FB" w:rsidP="00F367FB">
      <w:pPr>
        <w:pStyle w:val="NormalnyWeb"/>
        <w:ind w:left="4535"/>
      </w:pPr>
    </w:p>
    <w:p w:rsidR="00F367FB" w:rsidRDefault="00F367FB" w:rsidP="00F367FB">
      <w:pPr>
        <w:pStyle w:val="NormalnyWeb"/>
        <w:ind w:left="4535"/>
      </w:pPr>
    </w:p>
    <w:p w:rsidR="00F367FB" w:rsidRDefault="00F367FB" w:rsidP="00F367FB">
      <w:pPr>
        <w:pStyle w:val="NormalnyWeb"/>
        <w:ind w:left="4535"/>
      </w:pPr>
    </w:p>
    <w:p w:rsidR="00F367FB" w:rsidRDefault="00F367FB" w:rsidP="00F367FB">
      <w:pPr>
        <w:pStyle w:val="NormalnyWeb"/>
      </w:pPr>
    </w:p>
    <w:p w:rsidR="003560AD" w:rsidRDefault="003560AD" w:rsidP="00F367FB">
      <w:pPr>
        <w:pStyle w:val="NormalnyWeb"/>
      </w:pPr>
    </w:p>
    <w:p w:rsidR="003560AD" w:rsidRDefault="003560AD" w:rsidP="00F367FB">
      <w:pPr>
        <w:pStyle w:val="NormalnyWeb"/>
      </w:pPr>
    </w:p>
    <w:p w:rsidR="00F367FB" w:rsidRDefault="00F367FB" w:rsidP="00F367FB">
      <w:pPr>
        <w:pStyle w:val="NormalnyWeb"/>
        <w:jc w:val="center"/>
      </w:pPr>
      <w:r>
        <w:rPr>
          <w:rStyle w:val="Pogrubienie"/>
        </w:rPr>
        <w:lastRenderedPageBreak/>
        <w:t>Uzasadnienie</w:t>
      </w:r>
    </w:p>
    <w:p w:rsidR="00F367FB" w:rsidRDefault="00F367FB" w:rsidP="00F367FB">
      <w:pPr>
        <w:pStyle w:val="NormalnyWeb"/>
      </w:pPr>
      <w:r>
        <w:rPr>
          <w:rStyle w:val="Pogrubienie"/>
        </w:rPr>
        <w:t> </w:t>
      </w:r>
    </w:p>
    <w:p w:rsidR="00F367FB" w:rsidRDefault="00F367FB" w:rsidP="00F367FB">
      <w:pPr>
        <w:pStyle w:val="NormalnyWeb"/>
        <w:jc w:val="both"/>
      </w:pPr>
      <w:r>
        <w:t xml:space="preserve">Zgodnie z art. 18 ust. 2 </w:t>
      </w:r>
      <w:proofErr w:type="spellStart"/>
      <w:r>
        <w:t>pkt</w:t>
      </w:r>
      <w:proofErr w:type="spellEnd"/>
      <w:r>
        <w:t xml:space="preserve"> 13 ustawy z dnia 8 marca 1990 r. o samorządzie gminnym, podejmowanie uchwał, w sprawie nazw ulic, placów publicznych, mostów oraz wznoszenia pomników przyrody, należy do wyłącznej kompetencji właściwości rady gminy.</w:t>
      </w:r>
    </w:p>
    <w:p w:rsidR="00F367FB" w:rsidRDefault="00F367FB" w:rsidP="00F367FB">
      <w:pPr>
        <w:pStyle w:val="NormalnyWeb"/>
        <w:jc w:val="both"/>
      </w:pPr>
      <w:r>
        <w:t xml:space="preserve">Ustalenie nowej nazwy ulicy, będącej przedmiotem niniejszej uchwały wiąże się z potrzebą zapewnienia prawidłowej i czytelnej numeracji porządkowej, położonych w ich sąsiedztwie nieruchomości przeznaczonych pod zabudowę, zgodnie z zasadami wynikającymi </w:t>
      </w:r>
      <w:r>
        <w:br/>
        <w:t>z Rozporządzenia Ministra Administracji i Cyfryzacji z dnia 9 stycznia 2012 r. w sprawie ewidencji miejscowości, ulic i adresów (Dz. U. z dnia 2 lutego 2012 r., poz. 125).</w:t>
      </w:r>
    </w:p>
    <w:p w:rsidR="00F367FB" w:rsidRDefault="00F367FB" w:rsidP="00F367FB">
      <w:pPr>
        <w:pStyle w:val="NormalnyWeb"/>
        <w:jc w:val="both"/>
      </w:pPr>
      <w:r>
        <w:t>Należy zwrócić szczególną uwagę, iż nadanie nazwy ulicy służy bezpieczeństwu mieszkańców oraz precyzuje lokalizacje dla nieruchomości m.in. służb ratowniczych, itp.</w:t>
      </w:r>
    </w:p>
    <w:p w:rsidR="00F367FB" w:rsidRDefault="00F367FB" w:rsidP="00F367FB"/>
    <w:p w:rsidR="00F367FB" w:rsidRDefault="00F367FB" w:rsidP="00F367FB"/>
    <w:p w:rsidR="00F367FB" w:rsidRDefault="00F367FB" w:rsidP="00F367FB"/>
    <w:p w:rsidR="00DD372B" w:rsidRDefault="00DD372B" w:rsidP="00F367FB">
      <w:pPr>
        <w:rPr>
          <w:b/>
          <w:bCs/>
          <w:sz w:val="18"/>
          <w:szCs w:val="18"/>
        </w:rPr>
      </w:pPr>
    </w:p>
    <w:sectPr w:rsidR="00DD372B" w:rsidSect="0075437F">
      <w:pgSz w:w="11906" w:h="16838"/>
      <w:pgMar w:top="1418" w:right="1134" w:bottom="1418" w:left="1134" w:header="709" w:footer="709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3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7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)"/>
      <w:lvlJc w:val="left"/>
      <w:pPr>
        <w:ind w:left="10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14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)"/>
      <w:lvlJc w:val="left"/>
      <w:pPr>
        <w:ind w:left="179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)"/>
      <w:lvlJc w:val="left"/>
      <w:pPr>
        <w:ind w:left="21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25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)"/>
      <w:lvlJc w:val="left"/>
      <w:pPr>
        <w:ind w:left="28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)"/>
      <w:lvlJc w:val="left"/>
      <w:pPr>
        <w:ind w:left="32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30"/>
        </w:tabs>
        <w:ind w:left="0" w:firstLine="0"/>
      </w:pPr>
      <w:rPr>
        <w:rFonts w:ascii="Cambria" w:eastAsia="Times New Roman" w:hAnsi="Cambria" w:cs="Arial" w:hint="default"/>
        <w:spacing w:val="-11"/>
        <w:sz w:val="24"/>
        <w:szCs w:val="24"/>
        <w:lang w:eastAsia="pl-PL"/>
      </w:rPr>
    </w:lvl>
  </w:abstractNum>
  <w:abstractNum w:abstractNumId="3">
    <w:nsid w:val="00000004"/>
    <w:multiLevelType w:val="singleLevel"/>
    <w:tmpl w:val="00000004"/>
    <w:name w:val="WW8Num4"/>
    <w:lvl w:ilvl="0">
      <w:start w:val="4"/>
      <w:numFmt w:val="decimal"/>
      <w:lvlText w:val="%1)"/>
      <w:lvlJc w:val="left"/>
      <w:pPr>
        <w:tabs>
          <w:tab w:val="num" w:pos="712"/>
        </w:tabs>
        <w:ind w:left="712" w:hanging="360"/>
      </w:pPr>
      <w:rPr>
        <w:rFonts w:ascii="Times New Roman" w:eastAsia="SimSun" w:hAnsi="Times New Roman" w:cs="Times New Roman" w:hint="default"/>
        <w:kern w:val="2"/>
        <w:sz w:val="24"/>
        <w:szCs w:val="24"/>
        <w:lang w:eastAsia="zh-CN" w:bidi="hi-IN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695" w:hanging="360"/>
      </w:pPr>
      <w:rPr>
        <w:rFonts w:ascii="Times New Roman" w:hAnsi="Times New Roman" w:cs="Times New Roman" w:hint="default"/>
        <w:sz w:val="24"/>
        <w:szCs w:val="24"/>
        <w:lang w:eastAsia="pl-PL"/>
      </w:rPr>
    </w:lvl>
  </w:abstractNum>
  <w:abstractNum w:abstractNumId="5">
    <w:nsid w:val="001139F5"/>
    <w:multiLevelType w:val="hybridMultilevel"/>
    <w:tmpl w:val="4B7A07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D538A1"/>
    <w:multiLevelType w:val="hybridMultilevel"/>
    <w:tmpl w:val="DC5400DE"/>
    <w:lvl w:ilvl="0" w:tplc="45FC52DC">
      <w:start w:val="1"/>
      <w:numFmt w:val="upperRoman"/>
      <w:lvlText w:val="%1."/>
      <w:lvlJc w:val="left"/>
      <w:pPr>
        <w:ind w:left="709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>
    <w:nsid w:val="088D2A86"/>
    <w:multiLevelType w:val="hybridMultilevel"/>
    <w:tmpl w:val="15E66C3E"/>
    <w:lvl w:ilvl="0" w:tplc="FE48B0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156A42"/>
    <w:multiLevelType w:val="hybridMultilevel"/>
    <w:tmpl w:val="FB9C441E"/>
    <w:lvl w:ilvl="0" w:tplc="B61AB2F0">
      <w:start w:val="1"/>
      <w:numFmt w:val="decimal"/>
      <w:lvlText w:val="%1)"/>
      <w:lvlJc w:val="left"/>
      <w:pPr>
        <w:ind w:left="144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F8A60DC"/>
    <w:multiLevelType w:val="singleLevel"/>
    <w:tmpl w:val="780844D2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0">
    <w:nsid w:val="13EE4842"/>
    <w:multiLevelType w:val="singleLevel"/>
    <w:tmpl w:val="902C4E78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1">
    <w:nsid w:val="14885CD3"/>
    <w:multiLevelType w:val="hybridMultilevel"/>
    <w:tmpl w:val="94841B72"/>
    <w:lvl w:ilvl="0" w:tplc="FE48B0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DE667F"/>
    <w:multiLevelType w:val="hybridMultilevel"/>
    <w:tmpl w:val="85382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DE7817"/>
    <w:multiLevelType w:val="hybridMultilevel"/>
    <w:tmpl w:val="9DA8ABA0"/>
    <w:lvl w:ilvl="0" w:tplc="04150017">
      <w:start w:val="1"/>
      <w:numFmt w:val="lowerLetter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4">
    <w:nsid w:val="1FDD183C"/>
    <w:multiLevelType w:val="hybridMultilevel"/>
    <w:tmpl w:val="C5D28B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64224C"/>
    <w:multiLevelType w:val="hybridMultilevel"/>
    <w:tmpl w:val="F6E454A2"/>
    <w:lvl w:ilvl="0" w:tplc="04150017">
      <w:start w:val="1"/>
      <w:numFmt w:val="lowerLetter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6">
    <w:nsid w:val="2D0F4841"/>
    <w:multiLevelType w:val="hybridMultilevel"/>
    <w:tmpl w:val="39721E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7672B6"/>
    <w:multiLevelType w:val="hybridMultilevel"/>
    <w:tmpl w:val="24F666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91014C"/>
    <w:multiLevelType w:val="hybridMultilevel"/>
    <w:tmpl w:val="E1342FB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8E8522E"/>
    <w:multiLevelType w:val="hybridMultilevel"/>
    <w:tmpl w:val="CFA465C0"/>
    <w:lvl w:ilvl="0" w:tplc="FE48B0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1966FC"/>
    <w:multiLevelType w:val="hybridMultilevel"/>
    <w:tmpl w:val="8A429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6307C1"/>
    <w:multiLevelType w:val="hybridMultilevel"/>
    <w:tmpl w:val="4BEC0660"/>
    <w:lvl w:ilvl="0" w:tplc="FE48B0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5A493D"/>
    <w:multiLevelType w:val="hybridMultilevel"/>
    <w:tmpl w:val="D9449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8F317B"/>
    <w:multiLevelType w:val="hybridMultilevel"/>
    <w:tmpl w:val="F95E5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55381"/>
    <w:multiLevelType w:val="hybridMultilevel"/>
    <w:tmpl w:val="A98A84BE"/>
    <w:lvl w:ilvl="0" w:tplc="04150017">
      <w:start w:val="1"/>
      <w:numFmt w:val="lowerLetter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5">
    <w:nsid w:val="487F6EA8"/>
    <w:multiLevelType w:val="hybridMultilevel"/>
    <w:tmpl w:val="D530113E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6">
    <w:nsid w:val="4F3F73C9"/>
    <w:multiLevelType w:val="hybridMultilevel"/>
    <w:tmpl w:val="B5865900"/>
    <w:lvl w:ilvl="0" w:tplc="3DB6BE0E">
      <w:start w:val="1"/>
      <w:numFmt w:val="decimal"/>
      <w:lvlText w:val="%1)"/>
      <w:lvlJc w:val="left"/>
      <w:pPr>
        <w:tabs>
          <w:tab w:val="num" w:pos="855"/>
        </w:tabs>
        <w:ind w:left="85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5AE2FE7"/>
    <w:multiLevelType w:val="hybridMultilevel"/>
    <w:tmpl w:val="5A9EF5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B63930"/>
    <w:multiLevelType w:val="hybridMultilevel"/>
    <w:tmpl w:val="DAAC8B48"/>
    <w:lvl w:ilvl="0" w:tplc="0415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5918472A"/>
    <w:multiLevelType w:val="hybridMultilevel"/>
    <w:tmpl w:val="B01805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DD20E4B"/>
    <w:multiLevelType w:val="hybridMultilevel"/>
    <w:tmpl w:val="D2967F40"/>
    <w:lvl w:ilvl="0" w:tplc="89E000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E175E48"/>
    <w:multiLevelType w:val="hybridMultilevel"/>
    <w:tmpl w:val="EA789D62"/>
    <w:lvl w:ilvl="0" w:tplc="9BDCD5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F1B5093"/>
    <w:multiLevelType w:val="hybridMultilevel"/>
    <w:tmpl w:val="DC8450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921700"/>
    <w:multiLevelType w:val="hybridMultilevel"/>
    <w:tmpl w:val="335E0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DA5EDD"/>
    <w:multiLevelType w:val="hybridMultilevel"/>
    <w:tmpl w:val="F3AEF854"/>
    <w:lvl w:ilvl="0" w:tplc="98BE37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F32687"/>
    <w:multiLevelType w:val="hybridMultilevel"/>
    <w:tmpl w:val="15C0E2E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627445"/>
    <w:multiLevelType w:val="hybridMultilevel"/>
    <w:tmpl w:val="A0B022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DE75D8"/>
    <w:multiLevelType w:val="hybridMultilevel"/>
    <w:tmpl w:val="A592447A"/>
    <w:lvl w:ilvl="0" w:tplc="D5D263C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9731DB8"/>
    <w:multiLevelType w:val="hybridMultilevel"/>
    <w:tmpl w:val="5BA68B5C"/>
    <w:lvl w:ilvl="0" w:tplc="13ECB61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B195EDE"/>
    <w:multiLevelType w:val="hybridMultilevel"/>
    <w:tmpl w:val="73760E60"/>
    <w:lvl w:ilvl="0" w:tplc="FE48B0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C012D9"/>
    <w:multiLevelType w:val="singleLevel"/>
    <w:tmpl w:val="902C4E78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1">
    <w:nsid w:val="7D8A7A05"/>
    <w:multiLevelType w:val="hybridMultilevel"/>
    <w:tmpl w:val="CD12B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32"/>
  </w:num>
  <w:num w:numId="4">
    <w:abstractNumId w:val="6"/>
  </w:num>
  <w:num w:numId="5">
    <w:abstractNumId w:val="20"/>
  </w:num>
  <w:num w:numId="6">
    <w:abstractNumId w:val="12"/>
  </w:num>
  <w:num w:numId="7">
    <w:abstractNumId w:val="22"/>
  </w:num>
  <w:num w:numId="8">
    <w:abstractNumId w:val="33"/>
  </w:num>
  <w:num w:numId="9">
    <w:abstractNumId w:val="17"/>
  </w:num>
  <w:num w:numId="10">
    <w:abstractNumId w:val="41"/>
  </w:num>
  <w:num w:numId="11">
    <w:abstractNumId w:val="19"/>
  </w:num>
  <w:num w:numId="12">
    <w:abstractNumId w:val="39"/>
  </w:num>
  <w:num w:numId="13">
    <w:abstractNumId w:val="21"/>
  </w:num>
  <w:num w:numId="14">
    <w:abstractNumId w:val="11"/>
  </w:num>
  <w:num w:numId="15">
    <w:abstractNumId w:val="7"/>
  </w:num>
  <w:num w:numId="16">
    <w:abstractNumId w:val="18"/>
  </w:num>
  <w:num w:numId="17">
    <w:abstractNumId w:val="28"/>
  </w:num>
  <w:num w:numId="18">
    <w:abstractNumId w:val="27"/>
  </w:num>
  <w:num w:numId="19">
    <w:abstractNumId w:val="8"/>
  </w:num>
  <w:num w:numId="20">
    <w:abstractNumId w:val="16"/>
  </w:num>
  <w:num w:numId="21">
    <w:abstractNumId w:val="36"/>
  </w:num>
  <w:num w:numId="22">
    <w:abstractNumId w:val="5"/>
  </w:num>
  <w:num w:numId="23">
    <w:abstractNumId w:val="13"/>
  </w:num>
  <w:num w:numId="24">
    <w:abstractNumId w:val="24"/>
  </w:num>
  <w:num w:numId="25">
    <w:abstractNumId w:val="15"/>
  </w:num>
  <w:num w:numId="26">
    <w:abstractNumId w:val="14"/>
  </w:num>
  <w:num w:numId="27">
    <w:abstractNumId w:val="25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10"/>
  </w:num>
  <w:num w:numId="31">
    <w:abstractNumId w:val="40"/>
  </w:num>
  <w:num w:numId="32">
    <w:abstractNumId w:val="35"/>
  </w:num>
  <w:num w:numId="33">
    <w:abstractNumId w:val="34"/>
  </w:num>
  <w:num w:numId="34">
    <w:abstractNumId w:val="31"/>
  </w:num>
  <w:num w:numId="35">
    <w:abstractNumId w:val="37"/>
  </w:num>
  <w:num w:numId="36">
    <w:abstractNumId w:val="30"/>
  </w:num>
  <w:num w:numId="37">
    <w:abstractNumId w:val="23"/>
  </w:num>
  <w:num w:numId="38">
    <w:abstractNumId w:val="38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172F4"/>
    <w:rsid w:val="00073E9D"/>
    <w:rsid w:val="00073F53"/>
    <w:rsid w:val="000C0912"/>
    <w:rsid w:val="00267AD8"/>
    <w:rsid w:val="00290A44"/>
    <w:rsid w:val="002A2E9C"/>
    <w:rsid w:val="00302603"/>
    <w:rsid w:val="00314E4D"/>
    <w:rsid w:val="003560AD"/>
    <w:rsid w:val="00424731"/>
    <w:rsid w:val="00466857"/>
    <w:rsid w:val="004976A8"/>
    <w:rsid w:val="004A76EA"/>
    <w:rsid w:val="00665516"/>
    <w:rsid w:val="006725D5"/>
    <w:rsid w:val="0075437F"/>
    <w:rsid w:val="0076701F"/>
    <w:rsid w:val="00781AC7"/>
    <w:rsid w:val="007D00F2"/>
    <w:rsid w:val="00821B7A"/>
    <w:rsid w:val="008479DF"/>
    <w:rsid w:val="00896BEB"/>
    <w:rsid w:val="009564AD"/>
    <w:rsid w:val="00A37654"/>
    <w:rsid w:val="00AC737F"/>
    <w:rsid w:val="00B112DE"/>
    <w:rsid w:val="00C172F4"/>
    <w:rsid w:val="00C459E2"/>
    <w:rsid w:val="00CB15CF"/>
    <w:rsid w:val="00D26419"/>
    <w:rsid w:val="00D900C3"/>
    <w:rsid w:val="00DD372B"/>
    <w:rsid w:val="00DF4C13"/>
    <w:rsid w:val="00E31976"/>
    <w:rsid w:val="00E51B4B"/>
    <w:rsid w:val="00E5660A"/>
    <w:rsid w:val="00F367FB"/>
    <w:rsid w:val="00FA2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endnote text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C2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locked/>
    <w:rsid w:val="00DF4C13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1"/>
    <w:semiHidden/>
    <w:unhideWhenUsed/>
    <w:qFormat/>
    <w:locked/>
    <w:rsid w:val="007670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1"/>
    <w:qFormat/>
    <w:locked/>
    <w:rsid w:val="00073F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FF7C22"/>
    <w:pPr>
      <w:keepNext/>
      <w:outlineLvl w:val="0"/>
    </w:pPr>
    <w:rPr>
      <w:sz w:val="28"/>
      <w:szCs w:val="20"/>
    </w:rPr>
  </w:style>
  <w:style w:type="paragraph" w:customStyle="1" w:styleId="Heading2">
    <w:name w:val="Heading 2"/>
    <w:basedOn w:val="Normalny"/>
    <w:next w:val="Normalny"/>
    <w:link w:val="Nagwek2Znak"/>
    <w:semiHidden/>
    <w:unhideWhenUsed/>
    <w:qFormat/>
    <w:locked/>
    <w:rsid w:val="00B416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Normalny"/>
    <w:next w:val="Normalny"/>
    <w:link w:val="Nagwek3Znak"/>
    <w:uiPriority w:val="99"/>
    <w:qFormat/>
    <w:rsid w:val="001E2EE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customStyle="1" w:styleId="Nagwek1Znak">
    <w:name w:val="Nagłówek 1 Znak"/>
    <w:basedOn w:val="Domylnaczcionkaakapitu"/>
    <w:link w:val="Heading1"/>
    <w:qFormat/>
    <w:locked/>
    <w:rsid w:val="00FF7C22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9"/>
    <w:semiHidden/>
    <w:qFormat/>
    <w:locked/>
    <w:rsid w:val="001E2EE1"/>
    <w:rPr>
      <w:rFonts w:ascii="Cambria" w:hAnsi="Cambria" w:cs="Times New Roman"/>
      <w:b/>
      <w:bCs/>
      <w:color w:val="4F81BD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FF7C2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qFormat/>
    <w:locked/>
    <w:rsid w:val="001E2EE1"/>
    <w:rPr>
      <w:rFonts w:ascii="Arial" w:hAnsi="Arial"/>
      <w:sz w:val="18"/>
      <w:shd w:val="clear" w:color="auto" w:fill="FFFFFF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1E2EE1"/>
    <w:rPr>
      <w:rFonts w:ascii="Tahoma" w:hAnsi="Tahoma" w:cs="Tahoma"/>
      <w:sz w:val="16"/>
      <w:szCs w:val="16"/>
      <w:lang w:eastAsia="pl-PL"/>
    </w:rPr>
  </w:style>
  <w:style w:type="character" w:customStyle="1" w:styleId="Nagwek20">
    <w:name w:val="Nagłówek #2_"/>
    <w:basedOn w:val="Domylnaczcionkaakapitu"/>
    <w:link w:val="Nagwek20"/>
    <w:qFormat/>
    <w:locked/>
    <w:rsid w:val="00A009A7"/>
    <w:rPr>
      <w:rFonts w:cs="Times New Roman"/>
      <w:sz w:val="27"/>
      <w:szCs w:val="27"/>
      <w:shd w:val="clear" w:color="auto" w:fill="FFFFFF"/>
    </w:rPr>
  </w:style>
  <w:style w:type="character" w:customStyle="1" w:styleId="oznaczenie">
    <w:name w:val="oznaczenie"/>
    <w:qFormat/>
    <w:rsid w:val="005D4CCB"/>
  </w:style>
  <w:style w:type="character" w:customStyle="1" w:styleId="lmenustartend">
    <w:name w:val="lmenustartend"/>
    <w:qFormat/>
    <w:rsid w:val="005D4CCB"/>
  </w:style>
  <w:style w:type="character" w:customStyle="1" w:styleId="czeinternetowe">
    <w:name w:val="Łącze internetowe"/>
    <w:basedOn w:val="Domylnaczcionkaakapitu"/>
    <w:uiPriority w:val="99"/>
    <w:rsid w:val="00910A27"/>
    <w:rPr>
      <w:rFonts w:cs="Times New Roman"/>
      <w:color w:val="404080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qFormat/>
    <w:locked/>
    <w:rsid w:val="007B295E"/>
    <w:rPr>
      <w:rFonts w:ascii="Times New Roman" w:hAnsi="Times New Roman" w:cs="Times New Roman"/>
      <w:sz w:val="20"/>
      <w:szCs w:val="20"/>
    </w:rPr>
  </w:style>
  <w:style w:type="character" w:customStyle="1" w:styleId="Zakotwiczenieprzypisukocowego">
    <w:name w:val="Zakotwiczenie przypisu końcowego"/>
    <w:rsid w:val="00C172F4"/>
    <w:rPr>
      <w:rFonts w:cs="Times New Roman"/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7B65D9"/>
    <w:rPr>
      <w:rFonts w:cs="Times New Roman"/>
      <w:vertAlign w:val="superscript"/>
    </w:rPr>
  </w:style>
  <w:style w:type="character" w:customStyle="1" w:styleId="Wyrnienie">
    <w:name w:val="Wyróżnienie"/>
    <w:basedOn w:val="Domylnaczcionkaakapitu"/>
    <w:qFormat/>
    <w:locked/>
    <w:rsid w:val="006D5C6B"/>
    <w:rPr>
      <w:rFonts w:cs="Times New Roman"/>
      <w:i/>
    </w:rPr>
  </w:style>
  <w:style w:type="character" w:customStyle="1" w:styleId="alb">
    <w:name w:val="a_lb"/>
    <w:uiPriority w:val="99"/>
    <w:qFormat/>
    <w:rsid w:val="006D5C6B"/>
  </w:style>
  <w:style w:type="character" w:customStyle="1" w:styleId="TeksttreciPogrubienie1">
    <w:name w:val="Tekst treści + Pogrubienie1"/>
    <w:qFormat/>
    <w:rsid w:val="00466ECF"/>
    <w:rPr>
      <w:rFonts w:ascii="Times New Roman" w:hAnsi="Times New Roman"/>
      <w:b/>
      <w:spacing w:val="0"/>
      <w:sz w:val="21"/>
    </w:rPr>
  </w:style>
  <w:style w:type="character" w:customStyle="1" w:styleId="Wyrnieniedelikatne1">
    <w:name w:val="Wyróżnienie delikatne1"/>
    <w:uiPriority w:val="99"/>
    <w:qFormat/>
    <w:rsid w:val="00944001"/>
    <w:rPr>
      <w:i/>
      <w:color w:val="404040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8970A6"/>
    <w:rPr>
      <w:rFonts w:ascii="Cambria" w:eastAsia="MS Mincho" w:hAnsi="Cambria"/>
      <w:sz w:val="20"/>
      <w:szCs w:val="20"/>
    </w:rPr>
  </w:style>
  <w:style w:type="character" w:styleId="Numerstrony">
    <w:name w:val="page number"/>
    <w:unhideWhenUsed/>
    <w:qFormat/>
    <w:rsid w:val="008970A6"/>
  </w:style>
  <w:style w:type="character" w:customStyle="1" w:styleId="apple-converted-space">
    <w:name w:val="apple-converted-space"/>
    <w:qFormat/>
    <w:rsid w:val="008970A6"/>
  </w:style>
  <w:style w:type="character" w:customStyle="1" w:styleId="NagwekZnak">
    <w:name w:val="Nagłówek Znak"/>
    <w:basedOn w:val="Domylnaczcionkaakapitu"/>
    <w:link w:val="Nagwek"/>
    <w:uiPriority w:val="99"/>
    <w:qFormat/>
    <w:rsid w:val="008970A6"/>
    <w:rPr>
      <w:rFonts w:ascii="Cambria" w:eastAsia="MS Mincho" w:hAnsi="Cambria"/>
      <w:sz w:val="24"/>
      <w:szCs w:val="24"/>
    </w:rPr>
  </w:style>
  <w:style w:type="character" w:customStyle="1" w:styleId="Nagwek2Znak">
    <w:name w:val="Nagłówek 2 Znak"/>
    <w:basedOn w:val="Domylnaczcionkaakapitu"/>
    <w:link w:val="Heading2"/>
    <w:semiHidden/>
    <w:qFormat/>
    <w:rsid w:val="00B416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qFormat/>
    <w:locked/>
    <w:rsid w:val="00B41688"/>
    <w:rPr>
      <w:b/>
      <w:bCs/>
    </w:rPr>
  </w:style>
  <w:style w:type="character" w:customStyle="1" w:styleId="ng-binding">
    <w:name w:val="ng-binding"/>
    <w:basedOn w:val="Domylnaczcionkaakapitu"/>
    <w:qFormat/>
    <w:rsid w:val="00BB0523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BB0523"/>
    <w:rPr>
      <w:rFonts w:ascii="Times New Roman" w:eastAsia="Times New Roman" w:hAnsi="Times New Roman"/>
      <w:sz w:val="24"/>
      <w:szCs w:val="24"/>
    </w:rPr>
  </w:style>
  <w:style w:type="character" w:customStyle="1" w:styleId="Domylnaczcionkaakapitu1">
    <w:name w:val="Domyślna czcionka akapitu1"/>
    <w:qFormat/>
    <w:rsid w:val="00790DA4"/>
  </w:style>
  <w:style w:type="character" w:customStyle="1" w:styleId="ng-bindingng-scope">
    <w:name w:val="ng-binding ng-scope"/>
    <w:basedOn w:val="Domylnaczcionkaakapitu"/>
    <w:qFormat/>
    <w:rsid w:val="00FD4484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D83E94"/>
    <w:rPr>
      <w:rFonts w:ascii="Times New Roman" w:eastAsia="Times New Roman" w:hAnsi="Times New Roman"/>
      <w:sz w:val="24"/>
      <w:szCs w:val="24"/>
    </w:rPr>
  </w:style>
  <w:style w:type="character" w:customStyle="1" w:styleId="TeksttreciPogrubienie">
    <w:name w:val="Tekst treści + Pogrubienie"/>
    <w:basedOn w:val="Domylnaczcionkaakapitu"/>
    <w:qFormat/>
    <w:rsid w:val="00B975F5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C862A6"/>
    <w:rPr>
      <w:rFonts w:ascii="Times New Roman" w:eastAsia="Times New Roman" w:hAnsi="Times New Roman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C862A6"/>
    <w:rPr>
      <w:rFonts w:ascii="Times New Roman" w:eastAsia="Times New Roman" w:hAnsi="Times New Roman"/>
      <w:b/>
      <w:bCs/>
      <w:szCs w:val="24"/>
    </w:rPr>
  </w:style>
  <w:style w:type="character" w:customStyle="1" w:styleId="HTML-wstpniesformatowanyZnak">
    <w:name w:val="HTML - wstępnie sformatowany Znak"/>
    <w:basedOn w:val="Domylnaczcionkaakapitu"/>
    <w:qFormat/>
    <w:rsid w:val="008D29C7"/>
    <w:rPr>
      <w:rFonts w:ascii="Courier New" w:eastAsia="Times New Roman" w:hAnsi="Courier New" w:cs="Courier New"/>
      <w:sz w:val="20"/>
      <w:szCs w:val="20"/>
    </w:rPr>
  </w:style>
  <w:style w:type="character" w:customStyle="1" w:styleId="ng-scope">
    <w:name w:val="ng-scope"/>
    <w:basedOn w:val="Domylnaczcionkaakapitu"/>
    <w:qFormat/>
    <w:rsid w:val="00E70887"/>
  </w:style>
  <w:style w:type="character" w:customStyle="1" w:styleId="Nagwek5">
    <w:name w:val="Nagłówek #5"/>
    <w:basedOn w:val="Domylnaczcionkaakapitu"/>
    <w:qFormat/>
    <w:rsid w:val="00B7710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Mocnowyrniony">
    <w:name w:val="Mocno wyróżniony"/>
    <w:qFormat/>
    <w:rsid w:val="00B77104"/>
    <w:rPr>
      <w:b/>
      <w:bCs/>
    </w:rPr>
  </w:style>
  <w:style w:type="character" w:customStyle="1" w:styleId="Nagwek50">
    <w:name w:val="Nagłówek #5_"/>
    <w:basedOn w:val="Domylnaczcionkaakapitu"/>
    <w:link w:val="Nagwek5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Pogrubienie3">
    <w:name w:val="Tekst treści + Pogrubienie3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3">
    <w:name w:val="Tekst treści (3)_"/>
    <w:basedOn w:val="Domylnaczcionkaakapitu"/>
    <w:link w:val="Teksttreci3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3Pogrubienie">
    <w:name w:val="Tekst treści (3) + Pogrubienie"/>
    <w:basedOn w:val="Teksttreci3"/>
    <w:qFormat/>
    <w:rsid w:val="00FB5444"/>
    <w:rPr>
      <w:b/>
      <w:bCs/>
    </w:rPr>
  </w:style>
  <w:style w:type="character" w:customStyle="1" w:styleId="Teksttreci4">
    <w:name w:val="Tekst treści (4)_"/>
    <w:basedOn w:val="Domylnaczcionkaakapitu"/>
    <w:link w:val="Teksttreci40"/>
    <w:qFormat/>
    <w:rsid w:val="00FB5444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TeksttreciPogrubienie2">
    <w:name w:val="Tekst treści + Pogrubienie2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Kursywa1">
    <w:name w:val="Tekst treści + Kursywa1"/>
    <w:basedOn w:val="Teksttreci"/>
    <w:qFormat/>
    <w:rsid w:val="00FB5444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Nagwek52">
    <w:name w:val="Nagłówek #52"/>
    <w:basedOn w:val="Nagwek50"/>
    <w:qFormat/>
    <w:rsid w:val="00FB5444"/>
    <w:rPr>
      <w:rFonts w:cs="Times New Roman"/>
      <w:b/>
      <w:bCs/>
      <w:spacing w:val="0"/>
      <w:u w:val="single"/>
    </w:rPr>
  </w:style>
  <w:style w:type="character" w:customStyle="1" w:styleId="Teksttreci5">
    <w:name w:val="Tekst treści (5)_"/>
    <w:basedOn w:val="Domylnaczcionkaakapitu"/>
    <w:link w:val="Teksttreci50"/>
    <w:qFormat/>
    <w:rsid w:val="00FB5444"/>
    <w:rPr>
      <w:rFonts w:ascii="Times New Roman" w:hAnsi="Times New Roman"/>
      <w:i/>
      <w:iCs/>
      <w:sz w:val="21"/>
      <w:szCs w:val="21"/>
      <w:shd w:val="clear" w:color="auto" w:fill="FFFFFF"/>
    </w:rPr>
  </w:style>
  <w:style w:type="character" w:customStyle="1" w:styleId="ListLabel1">
    <w:name w:val="ListLabel 1"/>
    <w:qFormat/>
    <w:rsid w:val="00C172F4"/>
    <w:rPr>
      <w:sz w:val="20"/>
    </w:rPr>
  </w:style>
  <w:style w:type="character" w:customStyle="1" w:styleId="ListLabel2">
    <w:name w:val="ListLabel 2"/>
    <w:qFormat/>
    <w:rsid w:val="00C172F4"/>
    <w:rPr>
      <w:sz w:val="20"/>
    </w:rPr>
  </w:style>
  <w:style w:type="character" w:customStyle="1" w:styleId="ListLabel3">
    <w:name w:val="ListLabel 3"/>
    <w:qFormat/>
    <w:rsid w:val="00C172F4"/>
    <w:rPr>
      <w:sz w:val="20"/>
    </w:rPr>
  </w:style>
  <w:style w:type="character" w:customStyle="1" w:styleId="ListLabel4">
    <w:name w:val="ListLabel 4"/>
    <w:qFormat/>
    <w:rsid w:val="00C172F4"/>
    <w:rPr>
      <w:sz w:val="20"/>
    </w:rPr>
  </w:style>
  <w:style w:type="character" w:customStyle="1" w:styleId="ListLabel5">
    <w:name w:val="ListLabel 5"/>
    <w:qFormat/>
    <w:rsid w:val="00C172F4"/>
    <w:rPr>
      <w:sz w:val="20"/>
    </w:rPr>
  </w:style>
  <w:style w:type="character" w:customStyle="1" w:styleId="ListLabel6">
    <w:name w:val="ListLabel 6"/>
    <w:qFormat/>
    <w:rsid w:val="00C172F4"/>
    <w:rPr>
      <w:sz w:val="20"/>
    </w:rPr>
  </w:style>
  <w:style w:type="character" w:customStyle="1" w:styleId="ListLabel7">
    <w:name w:val="ListLabel 7"/>
    <w:qFormat/>
    <w:rsid w:val="00C172F4"/>
    <w:rPr>
      <w:sz w:val="20"/>
    </w:rPr>
  </w:style>
  <w:style w:type="character" w:customStyle="1" w:styleId="ListLabel8">
    <w:name w:val="ListLabel 8"/>
    <w:qFormat/>
    <w:rsid w:val="00C172F4"/>
    <w:rPr>
      <w:sz w:val="20"/>
    </w:rPr>
  </w:style>
  <w:style w:type="character" w:customStyle="1" w:styleId="ListLabel9">
    <w:name w:val="ListLabel 9"/>
    <w:qFormat/>
    <w:rsid w:val="00C172F4"/>
    <w:rPr>
      <w:sz w:val="20"/>
    </w:rPr>
  </w:style>
  <w:style w:type="character" w:customStyle="1" w:styleId="ListLabel10">
    <w:name w:val="ListLabel 10"/>
    <w:qFormat/>
    <w:rsid w:val="00C172F4"/>
    <w:rPr>
      <w:sz w:val="20"/>
    </w:rPr>
  </w:style>
  <w:style w:type="character" w:customStyle="1" w:styleId="ListLabel11">
    <w:name w:val="ListLabel 11"/>
    <w:qFormat/>
    <w:rsid w:val="00C172F4"/>
    <w:rPr>
      <w:sz w:val="20"/>
    </w:rPr>
  </w:style>
  <w:style w:type="character" w:customStyle="1" w:styleId="ListLabel12">
    <w:name w:val="ListLabel 12"/>
    <w:qFormat/>
    <w:rsid w:val="00C172F4"/>
    <w:rPr>
      <w:sz w:val="20"/>
    </w:rPr>
  </w:style>
  <w:style w:type="character" w:customStyle="1" w:styleId="ListLabel13">
    <w:name w:val="ListLabel 13"/>
    <w:qFormat/>
    <w:rsid w:val="00C172F4"/>
    <w:rPr>
      <w:sz w:val="20"/>
    </w:rPr>
  </w:style>
  <w:style w:type="character" w:customStyle="1" w:styleId="ListLabel14">
    <w:name w:val="ListLabel 14"/>
    <w:qFormat/>
    <w:rsid w:val="00C172F4"/>
    <w:rPr>
      <w:sz w:val="20"/>
    </w:rPr>
  </w:style>
  <w:style w:type="character" w:customStyle="1" w:styleId="ListLabel15">
    <w:name w:val="ListLabel 15"/>
    <w:qFormat/>
    <w:rsid w:val="00C172F4"/>
    <w:rPr>
      <w:sz w:val="20"/>
    </w:rPr>
  </w:style>
  <w:style w:type="character" w:customStyle="1" w:styleId="ListLabel16">
    <w:name w:val="ListLabel 16"/>
    <w:qFormat/>
    <w:rsid w:val="00C172F4"/>
    <w:rPr>
      <w:sz w:val="20"/>
    </w:rPr>
  </w:style>
  <w:style w:type="character" w:customStyle="1" w:styleId="ListLabel17">
    <w:name w:val="ListLabel 17"/>
    <w:qFormat/>
    <w:rsid w:val="00C172F4"/>
    <w:rPr>
      <w:sz w:val="20"/>
    </w:rPr>
  </w:style>
  <w:style w:type="character" w:customStyle="1" w:styleId="ListLabel18">
    <w:name w:val="ListLabel 18"/>
    <w:qFormat/>
    <w:rsid w:val="00C172F4"/>
    <w:rPr>
      <w:sz w:val="20"/>
    </w:rPr>
  </w:style>
  <w:style w:type="character" w:customStyle="1" w:styleId="ListLabel19">
    <w:name w:val="ListLabel 19"/>
    <w:qFormat/>
    <w:rsid w:val="00C172F4"/>
    <w:rPr>
      <w:rFonts w:cs="Courier New"/>
    </w:rPr>
  </w:style>
  <w:style w:type="character" w:customStyle="1" w:styleId="ListLabel20">
    <w:name w:val="ListLabel 20"/>
    <w:qFormat/>
    <w:rsid w:val="00C172F4"/>
    <w:rPr>
      <w:rFonts w:cs="Courier New"/>
    </w:rPr>
  </w:style>
  <w:style w:type="character" w:customStyle="1" w:styleId="ListLabel21">
    <w:name w:val="ListLabel 21"/>
    <w:qFormat/>
    <w:rsid w:val="00C172F4"/>
    <w:rPr>
      <w:rFonts w:cs="Courier New"/>
    </w:rPr>
  </w:style>
  <w:style w:type="character" w:customStyle="1" w:styleId="ListLabel22">
    <w:name w:val="ListLabel 22"/>
    <w:qFormat/>
    <w:rsid w:val="00C172F4"/>
    <w:rPr>
      <w:rFonts w:cs="Courier New"/>
    </w:rPr>
  </w:style>
  <w:style w:type="character" w:customStyle="1" w:styleId="ListLabel23">
    <w:name w:val="ListLabel 23"/>
    <w:qFormat/>
    <w:rsid w:val="00C172F4"/>
    <w:rPr>
      <w:rFonts w:cs="Courier New"/>
    </w:rPr>
  </w:style>
  <w:style w:type="character" w:customStyle="1" w:styleId="ListLabel24">
    <w:name w:val="ListLabel 24"/>
    <w:qFormat/>
    <w:rsid w:val="00C172F4"/>
    <w:rPr>
      <w:rFonts w:cs="Courier New"/>
    </w:rPr>
  </w:style>
  <w:style w:type="character" w:customStyle="1" w:styleId="ListLabel25">
    <w:name w:val="ListLabel 25"/>
    <w:qFormat/>
    <w:rsid w:val="00C172F4"/>
    <w:rPr>
      <w:rFonts w:eastAsia="Times New Roman" w:cs="Times New Roman"/>
    </w:rPr>
  </w:style>
  <w:style w:type="character" w:customStyle="1" w:styleId="ListLabel26">
    <w:name w:val="ListLabel 26"/>
    <w:qFormat/>
    <w:rsid w:val="00C172F4"/>
    <w:rPr>
      <w:rFonts w:eastAsia="Times New Roman" w:cs="Times New Roman"/>
    </w:rPr>
  </w:style>
  <w:style w:type="character" w:customStyle="1" w:styleId="ListLabel27">
    <w:name w:val="ListLabel 27"/>
    <w:qFormat/>
    <w:rsid w:val="00C172F4"/>
    <w:rPr>
      <w:rFonts w:cs="Times New Roman"/>
    </w:rPr>
  </w:style>
  <w:style w:type="character" w:customStyle="1" w:styleId="ListLabel28">
    <w:name w:val="ListLabel 28"/>
    <w:qFormat/>
    <w:rsid w:val="00C172F4"/>
    <w:rPr>
      <w:rFonts w:cs="Times New Roman"/>
    </w:rPr>
  </w:style>
  <w:style w:type="character" w:customStyle="1" w:styleId="ListLabel29">
    <w:name w:val="ListLabel 29"/>
    <w:qFormat/>
    <w:rsid w:val="00C172F4"/>
    <w:rPr>
      <w:rFonts w:cs="Times New Roman"/>
    </w:rPr>
  </w:style>
  <w:style w:type="character" w:customStyle="1" w:styleId="ListLabel30">
    <w:name w:val="ListLabel 30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1">
    <w:name w:val="ListLabel 31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2">
    <w:name w:val="ListLabel 32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3">
    <w:name w:val="ListLabel 33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4">
    <w:name w:val="ListLabel 34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5">
    <w:name w:val="ListLabel 35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6">
    <w:name w:val="ListLabel 36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7">
    <w:name w:val="ListLabel 37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8">
    <w:name w:val="ListLabel 38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9">
    <w:name w:val="ListLabel 39"/>
    <w:qFormat/>
    <w:rsid w:val="00C172F4"/>
    <w:rPr>
      <w:rFonts w:eastAsia="Times New Roman"/>
    </w:rPr>
  </w:style>
  <w:style w:type="character" w:customStyle="1" w:styleId="ListLabel40">
    <w:name w:val="ListLabel 40"/>
    <w:qFormat/>
    <w:rsid w:val="00C172F4"/>
    <w:rPr>
      <w:rFonts w:cs="Wingdings"/>
    </w:rPr>
  </w:style>
  <w:style w:type="character" w:customStyle="1" w:styleId="ListLabel41">
    <w:name w:val="ListLabel 41"/>
    <w:qFormat/>
    <w:rsid w:val="00C172F4"/>
    <w:rPr>
      <w:rFonts w:cs="Symbol"/>
    </w:rPr>
  </w:style>
  <w:style w:type="character" w:customStyle="1" w:styleId="ListLabel42">
    <w:name w:val="ListLabel 42"/>
    <w:qFormat/>
    <w:rsid w:val="00C172F4"/>
    <w:rPr>
      <w:rFonts w:cs="Courier New"/>
    </w:rPr>
  </w:style>
  <w:style w:type="character" w:customStyle="1" w:styleId="ListLabel43">
    <w:name w:val="ListLabel 43"/>
    <w:qFormat/>
    <w:rsid w:val="00C172F4"/>
    <w:rPr>
      <w:rFonts w:cs="Wingdings"/>
    </w:rPr>
  </w:style>
  <w:style w:type="character" w:customStyle="1" w:styleId="ListLabel44">
    <w:name w:val="ListLabel 44"/>
    <w:qFormat/>
    <w:rsid w:val="00C172F4"/>
    <w:rPr>
      <w:rFonts w:cs="Symbol"/>
    </w:rPr>
  </w:style>
  <w:style w:type="character" w:customStyle="1" w:styleId="ListLabel45">
    <w:name w:val="ListLabel 45"/>
    <w:qFormat/>
    <w:rsid w:val="00C172F4"/>
    <w:rPr>
      <w:rFonts w:cs="Courier New"/>
    </w:rPr>
  </w:style>
  <w:style w:type="character" w:customStyle="1" w:styleId="ListLabel46">
    <w:name w:val="ListLabel 46"/>
    <w:qFormat/>
    <w:rsid w:val="00C172F4"/>
    <w:rPr>
      <w:rFonts w:cs="Wingdings"/>
    </w:rPr>
  </w:style>
  <w:style w:type="character" w:customStyle="1" w:styleId="ListLabel47">
    <w:name w:val="ListLabel 47"/>
    <w:qFormat/>
    <w:rsid w:val="00C172F4"/>
    <w:rPr>
      <w:rFonts w:cs="Courier New"/>
    </w:rPr>
  </w:style>
  <w:style w:type="character" w:customStyle="1" w:styleId="ListLabel48">
    <w:name w:val="ListLabel 48"/>
    <w:qFormat/>
    <w:rsid w:val="00C172F4"/>
    <w:rPr>
      <w:rFonts w:cs="Courier New"/>
    </w:rPr>
  </w:style>
  <w:style w:type="character" w:customStyle="1" w:styleId="ListLabel49">
    <w:name w:val="ListLabel 49"/>
    <w:qFormat/>
    <w:rsid w:val="00C172F4"/>
    <w:rPr>
      <w:rFonts w:cs="Courier New"/>
    </w:rPr>
  </w:style>
  <w:style w:type="character" w:customStyle="1" w:styleId="ListLabel50">
    <w:name w:val="ListLabel 50"/>
    <w:qFormat/>
    <w:rsid w:val="00C172F4"/>
    <w:rPr>
      <w:color w:val="auto"/>
    </w:rPr>
  </w:style>
  <w:style w:type="character" w:customStyle="1" w:styleId="WW8Num1z0">
    <w:name w:val="WW8Num1z0"/>
    <w:qFormat/>
    <w:rsid w:val="00C172F4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4"/>
      <w:szCs w:val="24"/>
      <w:u w:val="none"/>
    </w:rPr>
  </w:style>
  <w:style w:type="character" w:customStyle="1" w:styleId="WW8Num9z0">
    <w:name w:val="WW8Num9z0"/>
    <w:qFormat/>
    <w:rsid w:val="00C172F4"/>
  </w:style>
  <w:style w:type="character" w:customStyle="1" w:styleId="WW8Num9z1">
    <w:name w:val="WW8Num9z1"/>
    <w:qFormat/>
    <w:rsid w:val="00C172F4"/>
  </w:style>
  <w:style w:type="character" w:customStyle="1" w:styleId="WW8Num9z2">
    <w:name w:val="WW8Num9z2"/>
    <w:qFormat/>
    <w:rsid w:val="00C172F4"/>
  </w:style>
  <w:style w:type="character" w:customStyle="1" w:styleId="WW8Num9z3">
    <w:name w:val="WW8Num9z3"/>
    <w:qFormat/>
    <w:rsid w:val="00C172F4"/>
  </w:style>
  <w:style w:type="character" w:customStyle="1" w:styleId="WW8Num9z4">
    <w:name w:val="WW8Num9z4"/>
    <w:qFormat/>
    <w:rsid w:val="00C172F4"/>
  </w:style>
  <w:style w:type="character" w:customStyle="1" w:styleId="WW8Num9z5">
    <w:name w:val="WW8Num9z5"/>
    <w:qFormat/>
    <w:rsid w:val="00C172F4"/>
  </w:style>
  <w:style w:type="character" w:customStyle="1" w:styleId="WW8Num9z6">
    <w:name w:val="WW8Num9z6"/>
    <w:qFormat/>
    <w:rsid w:val="00C172F4"/>
  </w:style>
  <w:style w:type="character" w:customStyle="1" w:styleId="WW8Num9z7">
    <w:name w:val="WW8Num9z7"/>
    <w:qFormat/>
    <w:rsid w:val="00C172F4"/>
  </w:style>
  <w:style w:type="character" w:customStyle="1" w:styleId="WW8Num9z8">
    <w:name w:val="WW8Num9z8"/>
    <w:qFormat/>
    <w:rsid w:val="00C172F4"/>
  </w:style>
  <w:style w:type="character" w:customStyle="1" w:styleId="WW8Num33z0">
    <w:name w:val="WW8Num33z0"/>
    <w:qFormat/>
    <w:rsid w:val="00C172F4"/>
    <w:rPr>
      <w:sz w:val="26"/>
      <w:szCs w:val="26"/>
    </w:rPr>
  </w:style>
  <w:style w:type="character" w:customStyle="1" w:styleId="WW8Num33z2">
    <w:name w:val="WW8Num33z2"/>
    <w:qFormat/>
    <w:rsid w:val="00C172F4"/>
  </w:style>
  <w:style w:type="character" w:customStyle="1" w:styleId="WW8Num33z3">
    <w:name w:val="WW8Num33z3"/>
    <w:qFormat/>
    <w:rsid w:val="00C172F4"/>
  </w:style>
  <w:style w:type="character" w:customStyle="1" w:styleId="WW8Num33z4">
    <w:name w:val="WW8Num33z4"/>
    <w:qFormat/>
    <w:rsid w:val="00C172F4"/>
  </w:style>
  <w:style w:type="character" w:customStyle="1" w:styleId="WW8Num33z5">
    <w:name w:val="WW8Num33z5"/>
    <w:qFormat/>
    <w:rsid w:val="00C172F4"/>
  </w:style>
  <w:style w:type="character" w:customStyle="1" w:styleId="WW8Num33z6">
    <w:name w:val="WW8Num33z6"/>
    <w:qFormat/>
    <w:rsid w:val="00C172F4"/>
  </w:style>
  <w:style w:type="character" w:customStyle="1" w:styleId="WW8Num33z7">
    <w:name w:val="WW8Num33z7"/>
    <w:qFormat/>
    <w:rsid w:val="00C172F4"/>
  </w:style>
  <w:style w:type="character" w:customStyle="1" w:styleId="WW8Num33z8">
    <w:name w:val="WW8Num33z8"/>
    <w:qFormat/>
    <w:rsid w:val="00C172F4"/>
  </w:style>
  <w:style w:type="character" w:customStyle="1" w:styleId="WW8Num12z0">
    <w:name w:val="WW8Num12z0"/>
    <w:qFormat/>
    <w:rsid w:val="00C172F4"/>
    <w:rPr>
      <w:sz w:val="26"/>
      <w:szCs w:val="26"/>
    </w:rPr>
  </w:style>
  <w:style w:type="character" w:customStyle="1" w:styleId="WW8Num12z1">
    <w:name w:val="WW8Num12z1"/>
    <w:qFormat/>
    <w:rsid w:val="00C172F4"/>
  </w:style>
  <w:style w:type="character" w:customStyle="1" w:styleId="WW8Num12z2">
    <w:name w:val="WW8Num12z2"/>
    <w:qFormat/>
    <w:rsid w:val="00C172F4"/>
  </w:style>
  <w:style w:type="character" w:customStyle="1" w:styleId="WW8Num12z3">
    <w:name w:val="WW8Num12z3"/>
    <w:qFormat/>
    <w:rsid w:val="00C172F4"/>
  </w:style>
  <w:style w:type="character" w:customStyle="1" w:styleId="WW8Num12z4">
    <w:name w:val="WW8Num12z4"/>
    <w:qFormat/>
    <w:rsid w:val="00C172F4"/>
  </w:style>
  <w:style w:type="character" w:customStyle="1" w:styleId="WW8Num12z5">
    <w:name w:val="WW8Num12z5"/>
    <w:qFormat/>
    <w:rsid w:val="00C172F4"/>
  </w:style>
  <w:style w:type="character" w:customStyle="1" w:styleId="WW8Num12z6">
    <w:name w:val="WW8Num12z6"/>
    <w:qFormat/>
    <w:rsid w:val="00C172F4"/>
  </w:style>
  <w:style w:type="character" w:customStyle="1" w:styleId="WW8Num12z7">
    <w:name w:val="WW8Num12z7"/>
    <w:qFormat/>
    <w:rsid w:val="00C172F4"/>
  </w:style>
  <w:style w:type="character" w:customStyle="1" w:styleId="WW8Num12z8">
    <w:name w:val="WW8Num12z8"/>
    <w:qFormat/>
    <w:rsid w:val="00C172F4"/>
  </w:style>
  <w:style w:type="character" w:customStyle="1" w:styleId="WW8Num4z0">
    <w:name w:val="WW8Num4z0"/>
    <w:qFormat/>
    <w:rsid w:val="00C172F4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C172F4"/>
  </w:style>
  <w:style w:type="character" w:customStyle="1" w:styleId="WW8Num4z2">
    <w:name w:val="WW8Num4z2"/>
    <w:qFormat/>
    <w:rsid w:val="00C172F4"/>
  </w:style>
  <w:style w:type="character" w:customStyle="1" w:styleId="WW8Num4z3">
    <w:name w:val="WW8Num4z3"/>
    <w:qFormat/>
    <w:rsid w:val="00C172F4"/>
  </w:style>
  <w:style w:type="character" w:customStyle="1" w:styleId="WW8Num4z4">
    <w:name w:val="WW8Num4z4"/>
    <w:qFormat/>
    <w:rsid w:val="00C172F4"/>
  </w:style>
  <w:style w:type="character" w:customStyle="1" w:styleId="WW8Num4z5">
    <w:name w:val="WW8Num4z5"/>
    <w:qFormat/>
    <w:rsid w:val="00C172F4"/>
  </w:style>
  <w:style w:type="character" w:customStyle="1" w:styleId="WW8Num4z6">
    <w:name w:val="WW8Num4z6"/>
    <w:qFormat/>
    <w:rsid w:val="00C172F4"/>
  </w:style>
  <w:style w:type="character" w:customStyle="1" w:styleId="WW8Num4z7">
    <w:name w:val="WW8Num4z7"/>
    <w:qFormat/>
    <w:rsid w:val="00C172F4"/>
  </w:style>
  <w:style w:type="character" w:customStyle="1" w:styleId="WW8Num4z8">
    <w:name w:val="WW8Num4z8"/>
    <w:qFormat/>
    <w:rsid w:val="00C172F4"/>
  </w:style>
  <w:style w:type="character" w:customStyle="1" w:styleId="WW8Num6z0">
    <w:name w:val="WW8Num6z0"/>
    <w:qFormat/>
    <w:rsid w:val="00C172F4"/>
    <w:rPr>
      <w:sz w:val="22"/>
      <w:szCs w:val="22"/>
    </w:rPr>
  </w:style>
  <w:style w:type="character" w:customStyle="1" w:styleId="WW8Num6z1">
    <w:name w:val="WW8Num6z1"/>
    <w:qFormat/>
    <w:rsid w:val="00C172F4"/>
  </w:style>
  <w:style w:type="character" w:customStyle="1" w:styleId="WW8Num6z2">
    <w:name w:val="WW8Num6z2"/>
    <w:qFormat/>
    <w:rsid w:val="00C172F4"/>
  </w:style>
  <w:style w:type="character" w:customStyle="1" w:styleId="WW8Num6z3">
    <w:name w:val="WW8Num6z3"/>
    <w:qFormat/>
    <w:rsid w:val="00C172F4"/>
  </w:style>
  <w:style w:type="character" w:customStyle="1" w:styleId="WW8Num6z4">
    <w:name w:val="WW8Num6z4"/>
    <w:qFormat/>
    <w:rsid w:val="00C172F4"/>
  </w:style>
  <w:style w:type="character" w:customStyle="1" w:styleId="WW8Num6z5">
    <w:name w:val="WW8Num6z5"/>
    <w:qFormat/>
    <w:rsid w:val="00C172F4"/>
  </w:style>
  <w:style w:type="character" w:customStyle="1" w:styleId="WW8Num6z6">
    <w:name w:val="WW8Num6z6"/>
    <w:qFormat/>
    <w:rsid w:val="00C172F4"/>
  </w:style>
  <w:style w:type="character" w:customStyle="1" w:styleId="WW8Num6z7">
    <w:name w:val="WW8Num6z7"/>
    <w:qFormat/>
    <w:rsid w:val="00C172F4"/>
  </w:style>
  <w:style w:type="character" w:customStyle="1" w:styleId="WW8Num6z8">
    <w:name w:val="WW8Num6z8"/>
    <w:qFormat/>
    <w:rsid w:val="00C172F4"/>
  </w:style>
  <w:style w:type="character" w:customStyle="1" w:styleId="WW8Num3z0">
    <w:name w:val="WW8Num3z0"/>
    <w:qFormat/>
    <w:rsid w:val="00C172F4"/>
    <w:rPr>
      <w:sz w:val="22"/>
      <w:szCs w:val="22"/>
    </w:rPr>
  </w:style>
  <w:style w:type="character" w:customStyle="1" w:styleId="WW8Num3z1">
    <w:name w:val="WW8Num3z1"/>
    <w:qFormat/>
    <w:rsid w:val="00C172F4"/>
  </w:style>
  <w:style w:type="character" w:customStyle="1" w:styleId="WW8Num3z2">
    <w:name w:val="WW8Num3z2"/>
    <w:qFormat/>
    <w:rsid w:val="00C172F4"/>
  </w:style>
  <w:style w:type="character" w:customStyle="1" w:styleId="WW8Num3z3">
    <w:name w:val="WW8Num3z3"/>
    <w:qFormat/>
    <w:rsid w:val="00C172F4"/>
  </w:style>
  <w:style w:type="character" w:customStyle="1" w:styleId="WW8Num3z4">
    <w:name w:val="WW8Num3z4"/>
    <w:qFormat/>
    <w:rsid w:val="00C172F4"/>
  </w:style>
  <w:style w:type="character" w:customStyle="1" w:styleId="WW8Num3z5">
    <w:name w:val="WW8Num3z5"/>
    <w:qFormat/>
    <w:rsid w:val="00C172F4"/>
  </w:style>
  <w:style w:type="character" w:customStyle="1" w:styleId="WW8Num3z6">
    <w:name w:val="WW8Num3z6"/>
    <w:qFormat/>
    <w:rsid w:val="00C172F4"/>
  </w:style>
  <w:style w:type="character" w:customStyle="1" w:styleId="WW8Num3z7">
    <w:name w:val="WW8Num3z7"/>
    <w:qFormat/>
    <w:rsid w:val="00C172F4"/>
  </w:style>
  <w:style w:type="character" w:customStyle="1" w:styleId="WW8Num3z8">
    <w:name w:val="WW8Num3z8"/>
    <w:qFormat/>
    <w:rsid w:val="00C172F4"/>
  </w:style>
  <w:style w:type="character" w:customStyle="1" w:styleId="WW8Num2z0">
    <w:name w:val="WW8Num2z0"/>
    <w:qFormat/>
    <w:rsid w:val="00C172F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z1">
    <w:name w:val="WW8Num2z1"/>
    <w:qFormat/>
    <w:rsid w:val="00C172F4"/>
  </w:style>
  <w:style w:type="character" w:customStyle="1" w:styleId="WW8Num2z2">
    <w:name w:val="WW8Num2z2"/>
    <w:qFormat/>
    <w:rsid w:val="00C172F4"/>
  </w:style>
  <w:style w:type="character" w:customStyle="1" w:styleId="WW8Num2z3">
    <w:name w:val="WW8Num2z3"/>
    <w:qFormat/>
    <w:rsid w:val="00C172F4"/>
  </w:style>
  <w:style w:type="character" w:customStyle="1" w:styleId="WW8Num2z4">
    <w:name w:val="WW8Num2z4"/>
    <w:qFormat/>
    <w:rsid w:val="00C172F4"/>
  </w:style>
  <w:style w:type="character" w:customStyle="1" w:styleId="WW8Num2z5">
    <w:name w:val="WW8Num2z5"/>
    <w:qFormat/>
    <w:rsid w:val="00C172F4"/>
  </w:style>
  <w:style w:type="character" w:customStyle="1" w:styleId="WW8Num2z6">
    <w:name w:val="WW8Num2z6"/>
    <w:qFormat/>
    <w:rsid w:val="00C172F4"/>
  </w:style>
  <w:style w:type="character" w:customStyle="1" w:styleId="WW8Num2z7">
    <w:name w:val="WW8Num2z7"/>
    <w:qFormat/>
    <w:rsid w:val="00C172F4"/>
  </w:style>
  <w:style w:type="character" w:customStyle="1" w:styleId="WW8Num2z8">
    <w:name w:val="WW8Num2z8"/>
    <w:qFormat/>
    <w:rsid w:val="00C172F4"/>
  </w:style>
  <w:style w:type="character" w:customStyle="1" w:styleId="WW8Num10z0">
    <w:name w:val="WW8Num10z0"/>
    <w:qFormat/>
    <w:rsid w:val="00C172F4"/>
    <w:rPr>
      <w:rFonts w:ascii="Times New Roman" w:hAnsi="Times New Roman" w:cs="Times New Roman"/>
    </w:rPr>
  </w:style>
  <w:style w:type="character" w:customStyle="1" w:styleId="WW8Num10z1">
    <w:name w:val="WW8Num10z1"/>
    <w:qFormat/>
    <w:rsid w:val="00C172F4"/>
    <w:rPr>
      <w:rFonts w:cs="Times New Roman"/>
    </w:rPr>
  </w:style>
  <w:style w:type="character" w:customStyle="1" w:styleId="WW8Num8z0">
    <w:name w:val="WW8Num8z0"/>
    <w:qFormat/>
    <w:rsid w:val="00C172F4"/>
    <w:rPr>
      <w:rFonts w:ascii="Times New Roman" w:hAnsi="Times New Roman" w:cs="Times New Roman"/>
    </w:rPr>
  </w:style>
  <w:style w:type="character" w:customStyle="1" w:styleId="WW8Num8z1">
    <w:name w:val="WW8Num8z1"/>
    <w:qFormat/>
    <w:rsid w:val="00C172F4"/>
  </w:style>
  <w:style w:type="character" w:customStyle="1" w:styleId="WW8Num8z2">
    <w:name w:val="WW8Num8z2"/>
    <w:qFormat/>
    <w:rsid w:val="00C172F4"/>
  </w:style>
  <w:style w:type="character" w:customStyle="1" w:styleId="WW8Num8z3">
    <w:name w:val="WW8Num8z3"/>
    <w:qFormat/>
    <w:rsid w:val="00C172F4"/>
  </w:style>
  <w:style w:type="character" w:customStyle="1" w:styleId="WW8Num8z4">
    <w:name w:val="WW8Num8z4"/>
    <w:qFormat/>
    <w:rsid w:val="00C172F4"/>
  </w:style>
  <w:style w:type="character" w:customStyle="1" w:styleId="WW8Num8z5">
    <w:name w:val="WW8Num8z5"/>
    <w:qFormat/>
    <w:rsid w:val="00C172F4"/>
  </w:style>
  <w:style w:type="character" w:customStyle="1" w:styleId="WW8Num8z6">
    <w:name w:val="WW8Num8z6"/>
    <w:qFormat/>
    <w:rsid w:val="00C172F4"/>
  </w:style>
  <w:style w:type="character" w:customStyle="1" w:styleId="WW8Num8z7">
    <w:name w:val="WW8Num8z7"/>
    <w:qFormat/>
    <w:rsid w:val="00C172F4"/>
  </w:style>
  <w:style w:type="character" w:customStyle="1" w:styleId="WW8Num8z8">
    <w:name w:val="WW8Num8z8"/>
    <w:qFormat/>
    <w:rsid w:val="00C172F4"/>
  </w:style>
  <w:style w:type="character" w:customStyle="1" w:styleId="WW8Num11z0">
    <w:name w:val="WW8Num11z0"/>
    <w:qFormat/>
    <w:rsid w:val="00C172F4"/>
    <w:rPr>
      <w:rFonts w:ascii="Times New Roman" w:hAnsi="Times New Roman" w:cs="Times New Roman"/>
    </w:rPr>
  </w:style>
  <w:style w:type="character" w:customStyle="1" w:styleId="WW8Num11z1">
    <w:name w:val="WW8Num11z1"/>
    <w:qFormat/>
    <w:rsid w:val="00C172F4"/>
  </w:style>
  <w:style w:type="character" w:customStyle="1" w:styleId="WW8Num11z2">
    <w:name w:val="WW8Num11z2"/>
    <w:qFormat/>
    <w:rsid w:val="00C172F4"/>
  </w:style>
  <w:style w:type="character" w:customStyle="1" w:styleId="WW8Num11z3">
    <w:name w:val="WW8Num11z3"/>
    <w:qFormat/>
    <w:rsid w:val="00C172F4"/>
  </w:style>
  <w:style w:type="character" w:customStyle="1" w:styleId="WW8Num11z4">
    <w:name w:val="WW8Num11z4"/>
    <w:qFormat/>
    <w:rsid w:val="00C172F4"/>
  </w:style>
  <w:style w:type="character" w:customStyle="1" w:styleId="WW8Num11z5">
    <w:name w:val="WW8Num11z5"/>
    <w:qFormat/>
    <w:rsid w:val="00C172F4"/>
  </w:style>
  <w:style w:type="character" w:customStyle="1" w:styleId="WW8Num11z6">
    <w:name w:val="WW8Num11z6"/>
    <w:qFormat/>
    <w:rsid w:val="00C172F4"/>
  </w:style>
  <w:style w:type="character" w:customStyle="1" w:styleId="WW8Num11z7">
    <w:name w:val="WW8Num11z7"/>
    <w:qFormat/>
    <w:rsid w:val="00C172F4"/>
  </w:style>
  <w:style w:type="character" w:customStyle="1" w:styleId="WW8Num11z8">
    <w:name w:val="WW8Num11z8"/>
    <w:qFormat/>
    <w:rsid w:val="00C172F4"/>
  </w:style>
  <w:style w:type="character" w:customStyle="1" w:styleId="WW8Num5z0">
    <w:name w:val="WW8Num5z0"/>
    <w:qFormat/>
    <w:rsid w:val="00C172F4"/>
    <w:rPr>
      <w:rFonts w:ascii="Times New Roman" w:hAnsi="Times New Roman" w:cs="Times New Roman"/>
    </w:rPr>
  </w:style>
  <w:style w:type="character" w:customStyle="1" w:styleId="WW8Num5z1">
    <w:name w:val="WW8Num5z1"/>
    <w:qFormat/>
    <w:rsid w:val="00C172F4"/>
  </w:style>
  <w:style w:type="character" w:customStyle="1" w:styleId="WW8Num5z2">
    <w:name w:val="WW8Num5z2"/>
    <w:qFormat/>
    <w:rsid w:val="00C172F4"/>
  </w:style>
  <w:style w:type="character" w:customStyle="1" w:styleId="WW8Num5z3">
    <w:name w:val="WW8Num5z3"/>
    <w:qFormat/>
    <w:rsid w:val="00C172F4"/>
  </w:style>
  <w:style w:type="character" w:customStyle="1" w:styleId="WW8Num5z4">
    <w:name w:val="WW8Num5z4"/>
    <w:qFormat/>
    <w:rsid w:val="00C172F4"/>
  </w:style>
  <w:style w:type="character" w:customStyle="1" w:styleId="WW8Num5z5">
    <w:name w:val="WW8Num5z5"/>
    <w:qFormat/>
    <w:rsid w:val="00C172F4"/>
  </w:style>
  <w:style w:type="character" w:customStyle="1" w:styleId="WW8Num5z6">
    <w:name w:val="WW8Num5z6"/>
    <w:qFormat/>
    <w:rsid w:val="00C172F4"/>
  </w:style>
  <w:style w:type="character" w:customStyle="1" w:styleId="WW8Num5z7">
    <w:name w:val="WW8Num5z7"/>
    <w:qFormat/>
    <w:rsid w:val="00C172F4"/>
  </w:style>
  <w:style w:type="character" w:customStyle="1" w:styleId="WW8Num5z8">
    <w:name w:val="WW8Num5z8"/>
    <w:qFormat/>
    <w:rsid w:val="00C172F4"/>
  </w:style>
  <w:style w:type="character" w:customStyle="1" w:styleId="WW8Num14z0">
    <w:name w:val="WW8Num14z0"/>
    <w:qFormat/>
    <w:rsid w:val="00C172F4"/>
    <w:rPr>
      <w:sz w:val="24"/>
      <w:szCs w:val="24"/>
    </w:rPr>
  </w:style>
  <w:style w:type="character" w:customStyle="1" w:styleId="WW8Num14z1">
    <w:name w:val="WW8Num14z1"/>
    <w:qFormat/>
    <w:rsid w:val="00C172F4"/>
  </w:style>
  <w:style w:type="character" w:customStyle="1" w:styleId="WW8Num14z2">
    <w:name w:val="WW8Num14z2"/>
    <w:qFormat/>
    <w:rsid w:val="00C172F4"/>
  </w:style>
  <w:style w:type="character" w:customStyle="1" w:styleId="WW8Num14z3">
    <w:name w:val="WW8Num14z3"/>
    <w:qFormat/>
    <w:rsid w:val="00C172F4"/>
  </w:style>
  <w:style w:type="character" w:customStyle="1" w:styleId="WW8Num14z4">
    <w:name w:val="WW8Num14z4"/>
    <w:qFormat/>
    <w:rsid w:val="00C172F4"/>
  </w:style>
  <w:style w:type="character" w:customStyle="1" w:styleId="WW8Num14z5">
    <w:name w:val="WW8Num14z5"/>
    <w:qFormat/>
    <w:rsid w:val="00C172F4"/>
  </w:style>
  <w:style w:type="character" w:customStyle="1" w:styleId="WW8Num14z6">
    <w:name w:val="WW8Num14z6"/>
    <w:qFormat/>
    <w:rsid w:val="00C172F4"/>
  </w:style>
  <w:style w:type="character" w:customStyle="1" w:styleId="WW8Num14z7">
    <w:name w:val="WW8Num14z7"/>
    <w:qFormat/>
    <w:rsid w:val="00C172F4"/>
  </w:style>
  <w:style w:type="character" w:customStyle="1" w:styleId="WW8Num14z8">
    <w:name w:val="WW8Num14z8"/>
    <w:qFormat/>
    <w:rsid w:val="00C172F4"/>
  </w:style>
  <w:style w:type="character" w:customStyle="1" w:styleId="WW8Num18z0">
    <w:name w:val="WW8Num18z0"/>
    <w:qFormat/>
    <w:rsid w:val="00C172F4"/>
    <w:rPr>
      <w:sz w:val="24"/>
      <w:szCs w:val="24"/>
    </w:rPr>
  </w:style>
  <w:style w:type="character" w:customStyle="1" w:styleId="WW8Num23z0">
    <w:name w:val="WW8Num23z0"/>
    <w:qFormat/>
    <w:rsid w:val="00C172F4"/>
    <w:rPr>
      <w:sz w:val="24"/>
      <w:szCs w:val="24"/>
    </w:rPr>
  </w:style>
  <w:style w:type="character" w:customStyle="1" w:styleId="WW8Num23z1">
    <w:name w:val="WW8Num23z1"/>
    <w:qFormat/>
    <w:rsid w:val="00C172F4"/>
  </w:style>
  <w:style w:type="character" w:customStyle="1" w:styleId="WW8Num23z2">
    <w:name w:val="WW8Num23z2"/>
    <w:qFormat/>
    <w:rsid w:val="00C172F4"/>
  </w:style>
  <w:style w:type="character" w:customStyle="1" w:styleId="WW8Num23z3">
    <w:name w:val="WW8Num23z3"/>
    <w:qFormat/>
    <w:rsid w:val="00C172F4"/>
    <w:rPr>
      <w:sz w:val="24"/>
      <w:szCs w:val="24"/>
    </w:rPr>
  </w:style>
  <w:style w:type="character" w:customStyle="1" w:styleId="WW8Num23z4">
    <w:name w:val="WW8Num23z4"/>
    <w:qFormat/>
    <w:rsid w:val="00C172F4"/>
  </w:style>
  <w:style w:type="character" w:customStyle="1" w:styleId="WW8Num23z5">
    <w:name w:val="WW8Num23z5"/>
    <w:qFormat/>
    <w:rsid w:val="00C172F4"/>
  </w:style>
  <w:style w:type="character" w:customStyle="1" w:styleId="WW8Num23z6">
    <w:name w:val="WW8Num23z6"/>
    <w:qFormat/>
    <w:rsid w:val="00C172F4"/>
  </w:style>
  <w:style w:type="character" w:customStyle="1" w:styleId="WW8Num23z7">
    <w:name w:val="WW8Num23z7"/>
    <w:qFormat/>
    <w:rsid w:val="00C172F4"/>
  </w:style>
  <w:style w:type="character" w:customStyle="1" w:styleId="WW8Num23z8">
    <w:name w:val="WW8Num23z8"/>
    <w:qFormat/>
    <w:rsid w:val="00C172F4"/>
  </w:style>
  <w:style w:type="character" w:customStyle="1" w:styleId="WW8Num13z0">
    <w:name w:val="WW8Num13z0"/>
    <w:qFormat/>
    <w:rsid w:val="00C172F4"/>
    <w:rPr>
      <w:sz w:val="24"/>
      <w:szCs w:val="24"/>
    </w:rPr>
  </w:style>
  <w:style w:type="character" w:customStyle="1" w:styleId="WW8Num20z0">
    <w:name w:val="WW8Num20z0"/>
    <w:qFormat/>
    <w:rsid w:val="00C172F4"/>
    <w:rPr>
      <w:sz w:val="24"/>
      <w:szCs w:val="24"/>
    </w:rPr>
  </w:style>
  <w:style w:type="character" w:customStyle="1" w:styleId="WW8Num15z0">
    <w:name w:val="WW8Num15z0"/>
    <w:qFormat/>
    <w:rsid w:val="00C172F4"/>
  </w:style>
  <w:style w:type="character" w:customStyle="1" w:styleId="WW8Num15z1">
    <w:name w:val="WW8Num15z1"/>
    <w:qFormat/>
    <w:rsid w:val="00C172F4"/>
  </w:style>
  <w:style w:type="character" w:customStyle="1" w:styleId="WW8Num15z2">
    <w:name w:val="WW8Num15z2"/>
    <w:qFormat/>
    <w:rsid w:val="00C172F4"/>
  </w:style>
  <w:style w:type="character" w:customStyle="1" w:styleId="WW8Num15z3">
    <w:name w:val="WW8Num15z3"/>
    <w:qFormat/>
    <w:rsid w:val="00C172F4"/>
  </w:style>
  <w:style w:type="character" w:customStyle="1" w:styleId="WW8Num15z4">
    <w:name w:val="WW8Num15z4"/>
    <w:qFormat/>
    <w:rsid w:val="00C172F4"/>
  </w:style>
  <w:style w:type="character" w:customStyle="1" w:styleId="WW8Num15z5">
    <w:name w:val="WW8Num15z5"/>
    <w:qFormat/>
    <w:rsid w:val="00C172F4"/>
  </w:style>
  <w:style w:type="character" w:customStyle="1" w:styleId="WW8Num15z6">
    <w:name w:val="WW8Num15z6"/>
    <w:qFormat/>
    <w:rsid w:val="00C172F4"/>
  </w:style>
  <w:style w:type="character" w:customStyle="1" w:styleId="WW8Num15z7">
    <w:name w:val="WW8Num15z7"/>
    <w:qFormat/>
    <w:rsid w:val="00C172F4"/>
  </w:style>
  <w:style w:type="character" w:customStyle="1" w:styleId="WW8Num15z8">
    <w:name w:val="WW8Num15z8"/>
    <w:qFormat/>
    <w:rsid w:val="00C172F4"/>
  </w:style>
  <w:style w:type="character" w:customStyle="1" w:styleId="WW8Num7z0">
    <w:name w:val="WW8Num7z0"/>
    <w:qFormat/>
    <w:rsid w:val="00C172F4"/>
  </w:style>
  <w:style w:type="character" w:customStyle="1" w:styleId="WW8Num7z1">
    <w:name w:val="WW8Num7z1"/>
    <w:qFormat/>
    <w:rsid w:val="00C172F4"/>
  </w:style>
  <w:style w:type="character" w:customStyle="1" w:styleId="WW8Num7z2">
    <w:name w:val="WW8Num7z2"/>
    <w:qFormat/>
    <w:rsid w:val="00C172F4"/>
  </w:style>
  <w:style w:type="character" w:customStyle="1" w:styleId="WW8Num7z3">
    <w:name w:val="WW8Num7z3"/>
    <w:qFormat/>
    <w:rsid w:val="00C172F4"/>
  </w:style>
  <w:style w:type="character" w:customStyle="1" w:styleId="WW8Num7z4">
    <w:name w:val="WW8Num7z4"/>
    <w:qFormat/>
    <w:rsid w:val="00C172F4"/>
  </w:style>
  <w:style w:type="character" w:customStyle="1" w:styleId="WW8Num7z5">
    <w:name w:val="WW8Num7z5"/>
    <w:qFormat/>
    <w:rsid w:val="00C172F4"/>
  </w:style>
  <w:style w:type="character" w:customStyle="1" w:styleId="WW8Num7z6">
    <w:name w:val="WW8Num7z6"/>
    <w:qFormat/>
    <w:rsid w:val="00C172F4"/>
  </w:style>
  <w:style w:type="character" w:customStyle="1" w:styleId="WW8Num7z7">
    <w:name w:val="WW8Num7z7"/>
    <w:qFormat/>
    <w:rsid w:val="00C172F4"/>
  </w:style>
  <w:style w:type="character" w:customStyle="1" w:styleId="WW8Num7z8">
    <w:name w:val="WW8Num7z8"/>
    <w:qFormat/>
    <w:rsid w:val="00C172F4"/>
  </w:style>
  <w:style w:type="paragraph" w:styleId="Nagwek">
    <w:name w:val="header"/>
    <w:basedOn w:val="Normalny"/>
    <w:next w:val="Tekstpodstawowy"/>
    <w:link w:val="NagwekZnak"/>
    <w:qFormat/>
    <w:rsid w:val="00C172F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FF7C22"/>
    <w:pPr>
      <w:spacing w:after="120"/>
    </w:pPr>
  </w:style>
  <w:style w:type="paragraph" w:styleId="Lista">
    <w:name w:val="List"/>
    <w:basedOn w:val="Tekstpodstawowy"/>
    <w:rsid w:val="00C172F4"/>
    <w:rPr>
      <w:rFonts w:cs="Arial"/>
    </w:rPr>
  </w:style>
  <w:style w:type="paragraph" w:customStyle="1" w:styleId="Caption">
    <w:name w:val="Caption"/>
    <w:basedOn w:val="Normalny"/>
    <w:qFormat/>
    <w:rsid w:val="00C172F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172F4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FF7C22"/>
    <w:pPr>
      <w:ind w:left="720"/>
      <w:contextualSpacing/>
    </w:pPr>
  </w:style>
  <w:style w:type="paragraph" w:customStyle="1" w:styleId="Teksttreci0">
    <w:name w:val="Tekst treści"/>
    <w:basedOn w:val="Normalny"/>
    <w:link w:val="Teksttreci"/>
    <w:qFormat/>
    <w:rsid w:val="001E2EE1"/>
    <w:pPr>
      <w:widowControl w:val="0"/>
      <w:shd w:val="clear" w:color="auto" w:fill="FFFFFF"/>
      <w:spacing w:before="60" w:after="180" w:line="240" w:lineRule="atLeast"/>
      <w:ind w:hanging="280"/>
      <w:jc w:val="center"/>
    </w:pPr>
    <w:rPr>
      <w:rFonts w:ascii="Arial" w:eastAsia="Calibri" w:hAnsi="Arial"/>
      <w:sz w:val="18"/>
      <w:szCs w:val="20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E2EE1"/>
    <w:rPr>
      <w:rFonts w:ascii="Tahoma" w:hAnsi="Tahoma" w:cs="Tahoma"/>
      <w:sz w:val="16"/>
      <w:szCs w:val="16"/>
    </w:rPr>
  </w:style>
  <w:style w:type="paragraph" w:customStyle="1" w:styleId="Nagwek21">
    <w:name w:val="Nagłówek #2"/>
    <w:basedOn w:val="Normalny"/>
    <w:qFormat/>
    <w:rsid w:val="00A009A7"/>
    <w:pPr>
      <w:shd w:val="clear" w:color="auto" w:fill="FFFFFF"/>
      <w:spacing w:before="360" w:line="322" w:lineRule="exact"/>
      <w:outlineLvl w:val="1"/>
    </w:pPr>
    <w:rPr>
      <w:rFonts w:ascii="Calibri" w:eastAsia="Calibri" w:hAnsi="Calibri"/>
      <w:b/>
      <w:bCs/>
      <w:sz w:val="27"/>
      <w:szCs w:val="27"/>
      <w:lang w:eastAsia="en-US"/>
    </w:rPr>
  </w:style>
  <w:style w:type="paragraph" w:customStyle="1" w:styleId="Bezodstpw1">
    <w:name w:val="Bez odstępów1"/>
    <w:uiPriority w:val="99"/>
    <w:qFormat/>
    <w:rsid w:val="00910A27"/>
    <w:rPr>
      <w:rFonts w:eastAsia="Times New Roman"/>
      <w:sz w:val="24"/>
      <w:lang w:val="en-US" w:eastAsia="en-US"/>
    </w:rPr>
  </w:style>
  <w:style w:type="paragraph" w:customStyle="1" w:styleId="EndnoteText">
    <w:name w:val="Endnote Text"/>
    <w:basedOn w:val="Normalny"/>
    <w:link w:val="TekstprzypisukocowegoZnak"/>
    <w:uiPriority w:val="99"/>
    <w:semiHidden/>
    <w:rsid w:val="007B65D9"/>
    <w:rPr>
      <w:sz w:val="20"/>
      <w:szCs w:val="20"/>
    </w:rPr>
  </w:style>
  <w:style w:type="paragraph" w:styleId="NormalnyWeb">
    <w:name w:val="Normal (Web)"/>
    <w:basedOn w:val="Normalny"/>
    <w:qFormat/>
    <w:rsid w:val="00C172F4"/>
    <w:pPr>
      <w:spacing w:before="280" w:after="280"/>
    </w:pPr>
  </w:style>
  <w:style w:type="paragraph" w:styleId="Bezodstpw">
    <w:name w:val="No Spacing"/>
    <w:uiPriority w:val="1"/>
    <w:qFormat/>
    <w:rsid w:val="00317FBF"/>
    <w:rPr>
      <w:sz w:val="24"/>
      <w:lang w:eastAsia="en-US"/>
    </w:rPr>
  </w:style>
  <w:style w:type="paragraph" w:customStyle="1" w:styleId="Default">
    <w:name w:val="Default"/>
    <w:qFormat/>
    <w:rsid w:val="00944001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dniasiatka1akcent21">
    <w:name w:val="Średnia siatka 1 — akcent 2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customStyle="1" w:styleId="Footer">
    <w:name w:val="Footer"/>
    <w:basedOn w:val="Normalny"/>
    <w:link w:val="Stopka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  <w:sz w:val="20"/>
      <w:szCs w:val="20"/>
    </w:rPr>
  </w:style>
  <w:style w:type="paragraph" w:customStyle="1" w:styleId="Header">
    <w:name w:val="Header"/>
    <w:basedOn w:val="Normalny"/>
    <w:link w:val="Nagwek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</w:rPr>
  </w:style>
  <w:style w:type="paragraph" w:customStyle="1" w:styleId="TOC1">
    <w:name w:val="TOC 1"/>
    <w:basedOn w:val="Normalny"/>
    <w:next w:val="Normalny"/>
    <w:autoRedefine/>
    <w:uiPriority w:val="39"/>
    <w:unhideWhenUsed/>
    <w:locked/>
    <w:rsid w:val="008970A6"/>
    <w:rPr>
      <w:rFonts w:ascii="Cambria" w:eastAsia="MS Mincho" w:hAnsi="Cambria"/>
    </w:rPr>
  </w:style>
  <w:style w:type="paragraph" w:customStyle="1" w:styleId="TOC2">
    <w:name w:val="TOC 2"/>
    <w:basedOn w:val="Normalny"/>
    <w:next w:val="Normalny"/>
    <w:autoRedefine/>
    <w:uiPriority w:val="39"/>
    <w:unhideWhenUsed/>
    <w:locked/>
    <w:rsid w:val="008970A6"/>
    <w:pPr>
      <w:ind w:left="240"/>
    </w:pPr>
    <w:rPr>
      <w:rFonts w:ascii="Cambria" w:eastAsia="MS Mincho" w:hAnsi="Cambria"/>
    </w:rPr>
  </w:style>
  <w:style w:type="paragraph" w:customStyle="1" w:styleId="TOC3">
    <w:name w:val="TOC 3"/>
    <w:basedOn w:val="Normalny"/>
    <w:next w:val="Normalny"/>
    <w:autoRedefine/>
    <w:uiPriority w:val="39"/>
    <w:unhideWhenUsed/>
    <w:locked/>
    <w:rsid w:val="008970A6"/>
    <w:pPr>
      <w:ind w:left="480"/>
    </w:pPr>
    <w:rPr>
      <w:rFonts w:ascii="Cambria" w:eastAsia="MS Mincho" w:hAnsi="Cambria"/>
    </w:rPr>
  </w:style>
  <w:style w:type="paragraph" w:customStyle="1" w:styleId="TOC4">
    <w:name w:val="TOC 4"/>
    <w:basedOn w:val="Normalny"/>
    <w:next w:val="Normalny"/>
    <w:autoRedefine/>
    <w:uiPriority w:val="39"/>
    <w:unhideWhenUsed/>
    <w:locked/>
    <w:rsid w:val="008970A6"/>
    <w:pPr>
      <w:ind w:left="720"/>
    </w:pPr>
    <w:rPr>
      <w:rFonts w:ascii="Cambria" w:eastAsia="MS Mincho" w:hAnsi="Cambria"/>
    </w:rPr>
  </w:style>
  <w:style w:type="paragraph" w:customStyle="1" w:styleId="TOC5">
    <w:name w:val="TOC 5"/>
    <w:basedOn w:val="Normalny"/>
    <w:next w:val="Normalny"/>
    <w:autoRedefine/>
    <w:uiPriority w:val="39"/>
    <w:unhideWhenUsed/>
    <w:locked/>
    <w:rsid w:val="008970A6"/>
    <w:pPr>
      <w:ind w:left="960"/>
    </w:pPr>
    <w:rPr>
      <w:rFonts w:ascii="Cambria" w:eastAsia="MS Mincho" w:hAnsi="Cambria"/>
    </w:rPr>
  </w:style>
  <w:style w:type="paragraph" w:customStyle="1" w:styleId="TOC6">
    <w:name w:val="TOC 6"/>
    <w:basedOn w:val="Normalny"/>
    <w:next w:val="Normalny"/>
    <w:autoRedefine/>
    <w:uiPriority w:val="39"/>
    <w:unhideWhenUsed/>
    <w:locked/>
    <w:rsid w:val="008970A6"/>
    <w:pPr>
      <w:ind w:left="1200"/>
    </w:pPr>
    <w:rPr>
      <w:rFonts w:ascii="Cambria" w:eastAsia="MS Mincho" w:hAnsi="Cambria"/>
    </w:rPr>
  </w:style>
  <w:style w:type="paragraph" w:customStyle="1" w:styleId="TOC7">
    <w:name w:val="TOC 7"/>
    <w:basedOn w:val="Normalny"/>
    <w:next w:val="Normalny"/>
    <w:autoRedefine/>
    <w:uiPriority w:val="39"/>
    <w:unhideWhenUsed/>
    <w:locked/>
    <w:rsid w:val="008970A6"/>
    <w:pPr>
      <w:ind w:left="1440"/>
    </w:pPr>
    <w:rPr>
      <w:rFonts w:ascii="Cambria" w:eastAsia="MS Mincho" w:hAnsi="Cambria"/>
    </w:rPr>
  </w:style>
  <w:style w:type="paragraph" w:customStyle="1" w:styleId="TOC8">
    <w:name w:val="TOC 8"/>
    <w:basedOn w:val="Normalny"/>
    <w:next w:val="Normalny"/>
    <w:autoRedefine/>
    <w:uiPriority w:val="39"/>
    <w:unhideWhenUsed/>
    <w:locked/>
    <w:rsid w:val="008970A6"/>
    <w:pPr>
      <w:ind w:left="1680"/>
    </w:pPr>
    <w:rPr>
      <w:rFonts w:ascii="Cambria" w:eastAsia="MS Mincho" w:hAnsi="Cambria"/>
    </w:rPr>
  </w:style>
  <w:style w:type="paragraph" w:customStyle="1" w:styleId="TOC9">
    <w:name w:val="TOC 9"/>
    <w:basedOn w:val="Normalny"/>
    <w:next w:val="Normalny"/>
    <w:autoRedefine/>
    <w:uiPriority w:val="39"/>
    <w:unhideWhenUsed/>
    <w:locked/>
    <w:rsid w:val="008970A6"/>
    <w:pPr>
      <w:ind w:left="1920"/>
    </w:pPr>
    <w:rPr>
      <w:rFonts w:ascii="Cambria" w:eastAsia="MS Mincho" w:hAnsi="Cambria"/>
    </w:rPr>
  </w:style>
  <w:style w:type="paragraph" w:customStyle="1" w:styleId="Kolorowalistaakcent11">
    <w:name w:val="Kolorowa lista — akcent 1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styleId="Legenda">
    <w:name w:val="caption"/>
    <w:basedOn w:val="Normalny"/>
    <w:next w:val="Normalny"/>
    <w:qFormat/>
    <w:locked/>
    <w:rsid w:val="008970A6"/>
    <w:pPr>
      <w:spacing w:after="200"/>
    </w:pPr>
    <w:rPr>
      <w:rFonts w:ascii="Cambria" w:eastAsia="MS Mincho" w:hAnsi="Cambria"/>
      <w:b/>
      <w:bCs/>
      <w:color w:val="4F81BD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BB0523"/>
    <w:pPr>
      <w:spacing w:after="120" w:line="48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83E94"/>
    <w:pPr>
      <w:spacing w:after="120"/>
      <w:ind w:left="283"/>
    </w:pPr>
  </w:style>
  <w:style w:type="paragraph" w:customStyle="1" w:styleId="Bezodstpw2">
    <w:name w:val="Bez odstępów2"/>
    <w:qFormat/>
    <w:rsid w:val="006C79B8"/>
    <w:rPr>
      <w:rFonts w:eastAsia="Times New Roman"/>
      <w:sz w:val="24"/>
      <w:lang w:eastAsia="en-US"/>
    </w:rPr>
  </w:style>
  <w:style w:type="paragraph" w:customStyle="1" w:styleId="Tekstpodstawowy21">
    <w:name w:val="Tekst podstawowy 21"/>
    <w:basedOn w:val="Normalny"/>
    <w:qFormat/>
    <w:rsid w:val="00B975F5"/>
    <w:pPr>
      <w:suppressAutoHyphens/>
      <w:jc w:val="both"/>
    </w:pPr>
    <w:rPr>
      <w:szCs w:val="20"/>
      <w:lang w:eastAsia="ar-SA"/>
    </w:rPr>
  </w:style>
  <w:style w:type="paragraph" w:customStyle="1" w:styleId="Standard">
    <w:name w:val="Standard"/>
    <w:qFormat/>
    <w:rsid w:val="00C862A6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C862A6"/>
    <w:pPr>
      <w:spacing w:after="120"/>
    </w:pPr>
    <w:rPr>
      <w:sz w:val="16"/>
      <w:szCs w:val="16"/>
    </w:rPr>
  </w:style>
  <w:style w:type="paragraph" w:customStyle="1" w:styleId="Naglwekstrony">
    <w:name w:val="Naglówek strony"/>
    <w:basedOn w:val="Normalny"/>
    <w:qFormat/>
    <w:rsid w:val="00C862A6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31">
    <w:name w:val="Tekst podstawowy 31"/>
    <w:basedOn w:val="Normalny"/>
    <w:qFormat/>
    <w:rsid w:val="00C862A6"/>
    <w:pPr>
      <w:suppressAutoHyphens/>
      <w:spacing w:line="300" w:lineRule="exact"/>
      <w:jc w:val="both"/>
    </w:pPr>
    <w:rPr>
      <w:rFonts w:ascii="Arial" w:hAnsi="Arial"/>
      <w:sz w:val="20"/>
      <w:szCs w:val="20"/>
      <w:lang w:eastAsia="ar-SA"/>
    </w:rPr>
  </w:style>
  <w:style w:type="paragraph" w:styleId="Tytu">
    <w:name w:val="Title"/>
    <w:basedOn w:val="Normalny"/>
    <w:link w:val="TytuZnak"/>
    <w:qFormat/>
    <w:locked/>
    <w:rsid w:val="00C862A6"/>
    <w:pPr>
      <w:spacing w:line="300" w:lineRule="exact"/>
      <w:jc w:val="center"/>
    </w:pPr>
    <w:rPr>
      <w:b/>
      <w:bCs/>
      <w:sz w:val="22"/>
    </w:rPr>
  </w:style>
  <w:style w:type="paragraph" w:styleId="HTML-wstpniesformatowany">
    <w:name w:val="HTML Preformatted"/>
    <w:basedOn w:val="Normalny"/>
    <w:qFormat/>
    <w:rsid w:val="008D2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metrykatytul">
    <w:name w:val="metryka tytul"/>
    <w:basedOn w:val="Normalny"/>
    <w:qFormat/>
    <w:rsid w:val="00425D57"/>
    <w:pPr>
      <w:spacing w:beforeAutospacing="1" w:afterAutospacing="1"/>
    </w:pPr>
  </w:style>
  <w:style w:type="paragraph" w:customStyle="1" w:styleId="Nagwek51">
    <w:name w:val="Nagłówek #51"/>
    <w:basedOn w:val="Normalny"/>
    <w:qFormat/>
    <w:rsid w:val="00FB5444"/>
    <w:pPr>
      <w:shd w:val="clear" w:color="auto" w:fill="FFFFFF"/>
      <w:spacing w:before="900" w:after="240" w:line="254" w:lineRule="exact"/>
      <w:jc w:val="center"/>
      <w:outlineLvl w:val="4"/>
    </w:pPr>
    <w:rPr>
      <w:rFonts w:eastAsia="Calibri"/>
      <w:b/>
      <w:bCs/>
      <w:sz w:val="21"/>
      <w:szCs w:val="21"/>
    </w:rPr>
  </w:style>
  <w:style w:type="paragraph" w:customStyle="1" w:styleId="Teksttreci30">
    <w:name w:val="Tekst treści (3)"/>
    <w:basedOn w:val="Normalny"/>
    <w:link w:val="Teksttreci3"/>
    <w:qFormat/>
    <w:rsid w:val="00FB5444"/>
    <w:pPr>
      <w:shd w:val="clear" w:color="auto" w:fill="FFFFFF"/>
      <w:spacing w:before="120" w:after="240" w:line="250" w:lineRule="exact"/>
    </w:pPr>
    <w:rPr>
      <w:rFonts w:eastAsia="Calibri"/>
      <w:sz w:val="21"/>
      <w:szCs w:val="21"/>
    </w:rPr>
  </w:style>
  <w:style w:type="paragraph" w:customStyle="1" w:styleId="Teksttreci40">
    <w:name w:val="Tekst treści (4)"/>
    <w:basedOn w:val="Normalny"/>
    <w:link w:val="Teksttreci4"/>
    <w:qFormat/>
    <w:rsid w:val="00FB5444"/>
    <w:pPr>
      <w:shd w:val="clear" w:color="auto" w:fill="FFFFFF"/>
      <w:spacing w:after="480" w:line="230" w:lineRule="exact"/>
      <w:jc w:val="right"/>
    </w:pPr>
    <w:rPr>
      <w:rFonts w:eastAsia="Calibri"/>
      <w:sz w:val="20"/>
      <w:szCs w:val="20"/>
    </w:rPr>
  </w:style>
  <w:style w:type="paragraph" w:customStyle="1" w:styleId="Teksttreci50">
    <w:name w:val="Tekst treści (5)"/>
    <w:basedOn w:val="Normalny"/>
    <w:link w:val="Teksttreci5"/>
    <w:qFormat/>
    <w:rsid w:val="00FB5444"/>
    <w:pPr>
      <w:shd w:val="clear" w:color="auto" w:fill="FFFFFF"/>
      <w:spacing w:line="250" w:lineRule="exact"/>
      <w:jc w:val="both"/>
    </w:pPr>
    <w:rPr>
      <w:rFonts w:eastAsia="Calibri"/>
      <w:i/>
      <w:iCs/>
      <w:sz w:val="21"/>
      <w:szCs w:val="21"/>
    </w:rPr>
  </w:style>
  <w:style w:type="paragraph" w:customStyle="1" w:styleId="Textbody">
    <w:name w:val="Text body"/>
    <w:basedOn w:val="Standard"/>
    <w:qFormat/>
    <w:rsid w:val="00FB5444"/>
    <w:pPr>
      <w:spacing w:after="140" w:line="276" w:lineRule="auto"/>
    </w:pPr>
  </w:style>
  <w:style w:type="paragraph" w:styleId="Tekstpodstawowywcity3">
    <w:name w:val="Body Text Indent 3"/>
    <w:basedOn w:val="Normalny"/>
    <w:qFormat/>
    <w:rsid w:val="00C172F4"/>
    <w:pPr>
      <w:ind w:firstLine="431"/>
      <w:jc w:val="both"/>
    </w:pPr>
    <w:rPr>
      <w:sz w:val="26"/>
    </w:rPr>
  </w:style>
  <w:style w:type="paragraph" w:customStyle="1" w:styleId="paragraf">
    <w:name w:val="paragraf"/>
    <w:basedOn w:val="Normalny"/>
    <w:qFormat/>
    <w:rsid w:val="00C172F4"/>
    <w:pPr>
      <w:spacing w:before="240"/>
      <w:jc w:val="center"/>
    </w:pPr>
  </w:style>
  <w:style w:type="numbering" w:customStyle="1" w:styleId="WW8Num1">
    <w:name w:val="WW8Num1"/>
    <w:qFormat/>
    <w:rsid w:val="00C172F4"/>
  </w:style>
  <w:style w:type="numbering" w:customStyle="1" w:styleId="WW8Num9">
    <w:name w:val="WW8Num9"/>
    <w:qFormat/>
    <w:rsid w:val="00C172F4"/>
  </w:style>
  <w:style w:type="numbering" w:customStyle="1" w:styleId="WW8Num33">
    <w:name w:val="WW8Num33"/>
    <w:qFormat/>
    <w:rsid w:val="00C172F4"/>
  </w:style>
  <w:style w:type="numbering" w:customStyle="1" w:styleId="WW8Num12">
    <w:name w:val="WW8Num12"/>
    <w:qFormat/>
    <w:rsid w:val="00C172F4"/>
  </w:style>
  <w:style w:type="numbering" w:customStyle="1" w:styleId="WW8Num4">
    <w:name w:val="WW8Num4"/>
    <w:qFormat/>
    <w:rsid w:val="00C172F4"/>
  </w:style>
  <w:style w:type="numbering" w:customStyle="1" w:styleId="WW8Num6">
    <w:name w:val="WW8Num6"/>
    <w:qFormat/>
    <w:rsid w:val="00C172F4"/>
  </w:style>
  <w:style w:type="numbering" w:customStyle="1" w:styleId="WW8Num3">
    <w:name w:val="WW8Num3"/>
    <w:qFormat/>
    <w:rsid w:val="00C172F4"/>
  </w:style>
  <w:style w:type="numbering" w:customStyle="1" w:styleId="WW8Num2">
    <w:name w:val="WW8Num2"/>
    <w:qFormat/>
    <w:rsid w:val="00C172F4"/>
  </w:style>
  <w:style w:type="numbering" w:customStyle="1" w:styleId="WW8Num10">
    <w:name w:val="WW8Num10"/>
    <w:qFormat/>
    <w:rsid w:val="00C172F4"/>
  </w:style>
  <w:style w:type="numbering" w:customStyle="1" w:styleId="WW8Num8">
    <w:name w:val="WW8Num8"/>
    <w:qFormat/>
    <w:rsid w:val="00C172F4"/>
  </w:style>
  <w:style w:type="numbering" w:customStyle="1" w:styleId="WW8Num11">
    <w:name w:val="WW8Num11"/>
    <w:qFormat/>
    <w:rsid w:val="00C172F4"/>
  </w:style>
  <w:style w:type="numbering" w:customStyle="1" w:styleId="WW8Num5">
    <w:name w:val="WW8Num5"/>
    <w:qFormat/>
    <w:rsid w:val="00C172F4"/>
  </w:style>
  <w:style w:type="numbering" w:customStyle="1" w:styleId="WW8Num14">
    <w:name w:val="WW8Num14"/>
    <w:qFormat/>
    <w:rsid w:val="00C172F4"/>
  </w:style>
  <w:style w:type="numbering" w:customStyle="1" w:styleId="WW8Num18">
    <w:name w:val="WW8Num18"/>
    <w:qFormat/>
    <w:rsid w:val="00C172F4"/>
  </w:style>
  <w:style w:type="numbering" w:customStyle="1" w:styleId="WW8Num23">
    <w:name w:val="WW8Num23"/>
    <w:qFormat/>
    <w:rsid w:val="00C172F4"/>
  </w:style>
  <w:style w:type="numbering" w:customStyle="1" w:styleId="WW8Num13">
    <w:name w:val="WW8Num13"/>
    <w:qFormat/>
    <w:rsid w:val="00C172F4"/>
  </w:style>
  <w:style w:type="numbering" w:customStyle="1" w:styleId="WW8Num20">
    <w:name w:val="WW8Num20"/>
    <w:qFormat/>
    <w:rsid w:val="00C172F4"/>
  </w:style>
  <w:style w:type="numbering" w:customStyle="1" w:styleId="WW8Num15">
    <w:name w:val="WW8Num15"/>
    <w:qFormat/>
    <w:rsid w:val="00C172F4"/>
  </w:style>
  <w:style w:type="numbering" w:customStyle="1" w:styleId="WW8Num7">
    <w:name w:val="WW8Num7"/>
    <w:qFormat/>
    <w:rsid w:val="00C172F4"/>
  </w:style>
  <w:style w:type="table" w:styleId="Tabela-Siatka">
    <w:name w:val="Table Grid"/>
    <w:basedOn w:val="Standardowy"/>
    <w:rsid w:val="001E2EE1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1">
    <w:name w:val="Nagłówek 1 Znak1"/>
    <w:basedOn w:val="Domylnaczcionkaakapitu"/>
    <w:link w:val="Nagwek1"/>
    <w:rsid w:val="00DF4C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omylnaczcionkaakapitu2">
    <w:name w:val="Domyślna czcionka akapitu2"/>
    <w:rsid w:val="00073F53"/>
  </w:style>
  <w:style w:type="character" w:customStyle="1" w:styleId="WW8Num1z1">
    <w:name w:val="WW8Num1z1"/>
    <w:rsid w:val="00073F53"/>
  </w:style>
  <w:style w:type="character" w:customStyle="1" w:styleId="WW8Num1z2">
    <w:name w:val="WW8Num1z2"/>
    <w:rsid w:val="00073F53"/>
  </w:style>
  <w:style w:type="character" w:customStyle="1" w:styleId="WW8Num1z3">
    <w:name w:val="WW8Num1z3"/>
    <w:rsid w:val="00073F53"/>
  </w:style>
  <w:style w:type="character" w:customStyle="1" w:styleId="WW8Num1z4">
    <w:name w:val="WW8Num1z4"/>
    <w:rsid w:val="00073F53"/>
  </w:style>
  <w:style w:type="character" w:customStyle="1" w:styleId="WW8Num1z5">
    <w:name w:val="WW8Num1z5"/>
    <w:rsid w:val="00073F53"/>
  </w:style>
  <w:style w:type="character" w:customStyle="1" w:styleId="WW8Num1z6">
    <w:name w:val="WW8Num1z6"/>
    <w:rsid w:val="00073F53"/>
  </w:style>
  <w:style w:type="character" w:customStyle="1" w:styleId="WW8Num1z7">
    <w:name w:val="WW8Num1z7"/>
    <w:rsid w:val="00073F53"/>
  </w:style>
  <w:style w:type="character" w:customStyle="1" w:styleId="WW8Num1z8">
    <w:name w:val="WW8Num1z8"/>
    <w:rsid w:val="00073F53"/>
  </w:style>
  <w:style w:type="character" w:customStyle="1" w:styleId="WW8Num10z2">
    <w:name w:val="WW8Num10z2"/>
    <w:rsid w:val="00073F53"/>
  </w:style>
  <w:style w:type="character" w:customStyle="1" w:styleId="WW8Num10z3">
    <w:name w:val="WW8Num10z3"/>
    <w:rsid w:val="00073F53"/>
  </w:style>
  <w:style w:type="character" w:customStyle="1" w:styleId="WW8Num10z4">
    <w:name w:val="WW8Num10z4"/>
    <w:rsid w:val="00073F53"/>
  </w:style>
  <w:style w:type="character" w:customStyle="1" w:styleId="WW8Num10z5">
    <w:name w:val="WW8Num10z5"/>
    <w:rsid w:val="00073F53"/>
  </w:style>
  <w:style w:type="character" w:customStyle="1" w:styleId="WW8Num10z6">
    <w:name w:val="WW8Num10z6"/>
    <w:rsid w:val="00073F53"/>
  </w:style>
  <w:style w:type="character" w:customStyle="1" w:styleId="WW8Num10z7">
    <w:name w:val="WW8Num10z7"/>
    <w:rsid w:val="00073F53"/>
  </w:style>
  <w:style w:type="character" w:customStyle="1" w:styleId="WW8Num10z8">
    <w:name w:val="WW8Num10z8"/>
    <w:rsid w:val="00073F53"/>
  </w:style>
  <w:style w:type="character" w:customStyle="1" w:styleId="WW8Num13z1">
    <w:name w:val="WW8Num13z1"/>
    <w:rsid w:val="00073F53"/>
  </w:style>
  <w:style w:type="character" w:customStyle="1" w:styleId="WW8Num13z2">
    <w:name w:val="WW8Num13z2"/>
    <w:rsid w:val="00073F53"/>
  </w:style>
  <w:style w:type="character" w:customStyle="1" w:styleId="WW8Num13z3">
    <w:name w:val="WW8Num13z3"/>
    <w:rsid w:val="00073F53"/>
  </w:style>
  <w:style w:type="character" w:customStyle="1" w:styleId="WW8Num13z4">
    <w:name w:val="WW8Num13z4"/>
    <w:rsid w:val="00073F53"/>
  </w:style>
  <w:style w:type="character" w:customStyle="1" w:styleId="WW8Num13z5">
    <w:name w:val="WW8Num13z5"/>
    <w:rsid w:val="00073F53"/>
  </w:style>
  <w:style w:type="character" w:customStyle="1" w:styleId="WW8Num13z6">
    <w:name w:val="WW8Num13z6"/>
    <w:rsid w:val="00073F53"/>
  </w:style>
  <w:style w:type="character" w:customStyle="1" w:styleId="WW8Num13z7">
    <w:name w:val="WW8Num13z7"/>
    <w:rsid w:val="00073F53"/>
  </w:style>
  <w:style w:type="character" w:customStyle="1" w:styleId="WW8Num13z8">
    <w:name w:val="WW8Num13z8"/>
    <w:rsid w:val="00073F53"/>
  </w:style>
  <w:style w:type="character" w:customStyle="1" w:styleId="WW8Num16z0">
    <w:name w:val="WW8Num16z0"/>
    <w:rsid w:val="00073F53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073F53"/>
  </w:style>
  <w:style w:type="character" w:customStyle="1" w:styleId="WW8Num16z2">
    <w:name w:val="WW8Num16z2"/>
    <w:rsid w:val="00073F53"/>
  </w:style>
  <w:style w:type="character" w:customStyle="1" w:styleId="WW8Num16z3">
    <w:name w:val="WW8Num16z3"/>
    <w:rsid w:val="00073F53"/>
  </w:style>
  <w:style w:type="character" w:customStyle="1" w:styleId="WW8Num16z4">
    <w:name w:val="WW8Num16z4"/>
    <w:rsid w:val="00073F53"/>
  </w:style>
  <w:style w:type="character" w:customStyle="1" w:styleId="WW8Num16z5">
    <w:name w:val="WW8Num16z5"/>
    <w:rsid w:val="00073F53"/>
  </w:style>
  <w:style w:type="character" w:customStyle="1" w:styleId="WW8Num16z6">
    <w:name w:val="WW8Num16z6"/>
    <w:rsid w:val="00073F53"/>
  </w:style>
  <w:style w:type="character" w:customStyle="1" w:styleId="WW8Num16z7">
    <w:name w:val="WW8Num16z7"/>
    <w:rsid w:val="00073F53"/>
  </w:style>
  <w:style w:type="character" w:customStyle="1" w:styleId="WW8Num16z8">
    <w:name w:val="WW8Num16z8"/>
    <w:rsid w:val="00073F53"/>
  </w:style>
  <w:style w:type="character" w:customStyle="1" w:styleId="WW8Num17z0">
    <w:name w:val="WW8Num17z0"/>
    <w:rsid w:val="00073F53"/>
    <w:rPr>
      <w:rFonts w:ascii="Cambria" w:eastAsia="Times New Roman" w:hAnsi="Cambria" w:cs="Arial" w:hint="default"/>
      <w:spacing w:val="-11"/>
      <w:sz w:val="24"/>
      <w:szCs w:val="24"/>
    </w:rPr>
  </w:style>
  <w:style w:type="character" w:customStyle="1" w:styleId="WW8Num18z1">
    <w:name w:val="WW8Num18z1"/>
    <w:rsid w:val="00073F53"/>
  </w:style>
  <w:style w:type="character" w:customStyle="1" w:styleId="WW8Num18z2">
    <w:name w:val="WW8Num18z2"/>
    <w:rsid w:val="00073F53"/>
  </w:style>
  <w:style w:type="character" w:customStyle="1" w:styleId="WW8Num18z3">
    <w:name w:val="WW8Num18z3"/>
    <w:rsid w:val="00073F53"/>
  </w:style>
  <w:style w:type="character" w:customStyle="1" w:styleId="WW8Num18z4">
    <w:name w:val="WW8Num18z4"/>
    <w:rsid w:val="00073F53"/>
  </w:style>
  <w:style w:type="character" w:customStyle="1" w:styleId="WW8Num18z5">
    <w:name w:val="WW8Num18z5"/>
    <w:rsid w:val="00073F53"/>
  </w:style>
  <w:style w:type="character" w:customStyle="1" w:styleId="WW8Num18z6">
    <w:name w:val="WW8Num18z6"/>
    <w:rsid w:val="00073F53"/>
  </w:style>
  <w:style w:type="character" w:customStyle="1" w:styleId="WW8Num18z7">
    <w:name w:val="WW8Num18z7"/>
    <w:rsid w:val="00073F53"/>
  </w:style>
  <w:style w:type="character" w:customStyle="1" w:styleId="WW8Num18z8">
    <w:name w:val="WW8Num18z8"/>
    <w:rsid w:val="00073F53"/>
  </w:style>
  <w:style w:type="character" w:customStyle="1" w:styleId="WW8Num19z0">
    <w:name w:val="WW8Num19z0"/>
    <w:rsid w:val="00073F53"/>
    <w:rPr>
      <w:rFonts w:cs="Segoe UI" w:hint="default"/>
    </w:rPr>
  </w:style>
  <w:style w:type="character" w:customStyle="1" w:styleId="WW8Num19z1">
    <w:name w:val="WW8Num19z1"/>
    <w:rsid w:val="00073F53"/>
  </w:style>
  <w:style w:type="character" w:customStyle="1" w:styleId="WW8Num19z2">
    <w:name w:val="WW8Num19z2"/>
    <w:rsid w:val="00073F53"/>
  </w:style>
  <w:style w:type="character" w:customStyle="1" w:styleId="WW8Num19z3">
    <w:name w:val="WW8Num19z3"/>
    <w:rsid w:val="00073F53"/>
  </w:style>
  <w:style w:type="character" w:customStyle="1" w:styleId="WW8Num19z4">
    <w:name w:val="WW8Num19z4"/>
    <w:rsid w:val="00073F53"/>
  </w:style>
  <w:style w:type="character" w:customStyle="1" w:styleId="WW8Num19z5">
    <w:name w:val="WW8Num19z5"/>
    <w:rsid w:val="00073F53"/>
  </w:style>
  <w:style w:type="character" w:customStyle="1" w:styleId="WW8Num19z6">
    <w:name w:val="WW8Num19z6"/>
    <w:rsid w:val="00073F53"/>
  </w:style>
  <w:style w:type="character" w:customStyle="1" w:styleId="WW8Num19z7">
    <w:name w:val="WW8Num19z7"/>
    <w:rsid w:val="00073F53"/>
  </w:style>
  <w:style w:type="character" w:customStyle="1" w:styleId="WW8Num19z8">
    <w:name w:val="WW8Num19z8"/>
    <w:rsid w:val="00073F53"/>
  </w:style>
  <w:style w:type="character" w:customStyle="1" w:styleId="WW8Num20z1">
    <w:name w:val="WW8Num20z1"/>
    <w:rsid w:val="00073F53"/>
  </w:style>
  <w:style w:type="character" w:customStyle="1" w:styleId="WW8Num20z2">
    <w:name w:val="WW8Num20z2"/>
    <w:rsid w:val="00073F53"/>
  </w:style>
  <w:style w:type="character" w:customStyle="1" w:styleId="WW8Num20z3">
    <w:name w:val="WW8Num20z3"/>
    <w:rsid w:val="00073F53"/>
  </w:style>
  <w:style w:type="character" w:customStyle="1" w:styleId="WW8Num20z4">
    <w:name w:val="WW8Num20z4"/>
    <w:rsid w:val="00073F53"/>
  </w:style>
  <w:style w:type="character" w:customStyle="1" w:styleId="WW8Num20z5">
    <w:name w:val="WW8Num20z5"/>
    <w:rsid w:val="00073F53"/>
  </w:style>
  <w:style w:type="character" w:customStyle="1" w:styleId="WW8Num20z6">
    <w:name w:val="WW8Num20z6"/>
    <w:rsid w:val="00073F53"/>
  </w:style>
  <w:style w:type="character" w:customStyle="1" w:styleId="WW8Num20z7">
    <w:name w:val="WW8Num20z7"/>
    <w:rsid w:val="00073F53"/>
  </w:style>
  <w:style w:type="character" w:customStyle="1" w:styleId="WW8Num20z8">
    <w:name w:val="WW8Num20z8"/>
    <w:rsid w:val="00073F53"/>
  </w:style>
  <w:style w:type="character" w:customStyle="1" w:styleId="WW8Num21z0">
    <w:name w:val="WW8Num21z0"/>
    <w:rsid w:val="00073F53"/>
    <w:rPr>
      <w:rFonts w:hint="default"/>
    </w:rPr>
  </w:style>
  <w:style w:type="character" w:customStyle="1" w:styleId="WW8Num21z1">
    <w:name w:val="WW8Num21z1"/>
    <w:rsid w:val="00073F53"/>
  </w:style>
  <w:style w:type="character" w:customStyle="1" w:styleId="WW8Num21z2">
    <w:name w:val="WW8Num21z2"/>
    <w:rsid w:val="00073F53"/>
  </w:style>
  <w:style w:type="character" w:customStyle="1" w:styleId="WW8Num21z3">
    <w:name w:val="WW8Num21z3"/>
    <w:rsid w:val="00073F53"/>
  </w:style>
  <w:style w:type="character" w:customStyle="1" w:styleId="WW8Num21z4">
    <w:name w:val="WW8Num21z4"/>
    <w:rsid w:val="00073F53"/>
  </w:style>
  <w:style w:type="character" w:customStyle="1" w:styleId="WW8Num21z5">
    <w:name w:val="WW8Num21z5"/>
    <w:rsid w:val="00073F53"/>
  </w:style>
  <w:style w:type="character" w:customStyle="1" w:styleId="WW8Num21z6">
    <w:name w:val="WW8Num21z6"/>
    <w:rsid w:val="00073F53"/>
  </w:style>
  <w:style w:type="character" w:customStyle="1" w:styleId="WW8Num21z7">
    <w:name w:val="WW8Num21z7"/>
    <w:rsid w:val="00073F53"/>
  </w:style>
  <w:style w:type="character" w:customStyle="1" w:styleId="WW8Num21z8">
    <w:name w:val="WW8Num21z8"/>
    <w:rsid w:val="00073F53"/>
  </w:style>
  <w:style w:type="character" w:customStyle="1" w:styleId="WW8Num22z0">
    <w:name w:val="WW8Num22z0"/>
    <w:rsid w:val="00073F53"/>
    <w:rPr>
      <w:rFonts w:ascii="Cambria" w:hAnsi="Cambria" w:cs="Cambria" w:hint="default"/>
    </w:rPr>
  </w:style>
  <w:style w:type="character" w:customStyle="1" w:styleId="WW8Num22z1">
    <w:name w:val="WW8Num22z1"/>
    <w:rsid w:val="00073F53"/>
  </w:style>
  <w:style w:type="character" w:customStyle="1" w:styleId="WW8Num22z2">
    <w:name w:val="WW8Num22z2"/>
    <w:rsid w:val="00073F53"/>
  </w:style>
  <w:style w:type="character" w:customStyle="1" w:styleId="WW8Num22z3">
    <w:name w:val="WW8Num22z3"/>
    <w:rsid w:val="00073F53"/>
  </w:style>
  <w:style w:type="character" w:customStyle="1" w:styleId="WW8Num22z4">
    <w:name w:val="WW8Num22z4"/>
    <w:rsid w:val="00073F53"/>
  </w:style>
  <w:style w:type="character" w:customStyle="1" w:styleId="WW8Num22z5">
    <w:name w:val="WW8Num22z5"/>
    <w:rsid w:val="00073F53"/>
  </w:style>
  <w:style w:type="character" w:customStyle="1" w:styleId="WW8Num22z6">
    <w:name w:val="WW8Num22z6"/>
    <w:rsid w:val="00073F53"/>
  </w:style>
  <w:style w:type="character" w:customStyle="1" w:styleId="WW8Num22z7">
    <w:name w:val="WW8Num22z7"/>
    <w:rsid w:val="00073F53"/>
  </w:style>
  <w:style w:type="character" w:customStyle="1" w:styleId="WW8Num22z8">
    <w:name w:val="WW8Num22z8"/>
    <w:rsid w:val="00073F53"/>
  </w:style>
  <w:style w:type="character" w:customStyle="1" w:styleId="WW8Num24z0">
    <w:name w:val="WW8Num24z0"/>
    <w:rsid w:val="00073F53"/>
    <w:rPr>
      <w:rFonts w:hint="default"/>
      <w:b w:val="0"/>
    </w:rPr>
  </w:style>
  <w:style w:type="character" w:customStyle="1" w:styleId="WW8Num24z1">
    <w:name w:val="WW8Num24z1"/>
    <w:rsid w:val="00073F53"/>
  </w:style>
  <w:style w:type="character" w:customStyle="1" w:styleId="WW8Num24z2">
    <w:name w:val="WW8Num24z2"/>
    <w:rsid w:val="00073F53"/>
  </w:style>
  <w:style w:type="character" w:customStyle="1" w:styleId="WW8Num24z3">
    <w:name w:val="WW8Num24z3"/>
    <w:rsid w:val="00073F53"/>
  </w:style>
  <w:style w:type="character" w:customStyle="1" w:styleId="WW8Num24z4">
    <w:name w:val="WW8Num24z4"/>
    <w:rsid w:val="00073F53"/>
  </w:style>
  <w:style w:type="character" w:customStyle="1" w:styleId="WW8Num24z5">
    <w:name w:val="WW8Num24z5"/>
    <w:rsid w:val="00073F53"/>
  </w:style>
  <w:style w:type="character" w:customStyle="1" w:styleId="WW8Num24z6">
    <w:name w:val="WW8Num24z6"/>
    <w:rsid w:val="00073F53"/>
  </w:style>
  <w:style w:type="character" w:customStyle="1" w:styleId="WW8Num24z7">
    <w:name w:val="WW8Num24z7"/>
    <w:rsid w:val="00073F53"/>
  </w:style>
  <w:style w:type="character" w:customStyle="1" w:styleId="WW8Num24z8">
    <w:name w:val="WW8Num24z8"/>
    <w:rsid w:val="00073F53"/>
  </w:style>
  <w:style w:type="character" w:customStyle="1" w:styleId="WW8Num25z0">
    <w:name w:val="WW8Num25z0"/>
    <w:rsid w:val="00073F53"/>
    <w:rPr>
      <w:rFonts w:hint="default"/>
    </w:rPr>
  </w:style>
  <w:style w:type="character" w:customStyle="1" w:styleId="WW8Num25z1">
    <w:name w:val="WW8Num25z1"/>
    <w:rsid w:val="00073F53"/>
  </w:style>
  <w:style w:type="character" w:customStyle="1" w:styleId="WW8Num25z2">
    <w:name w:val="WW8Num25z2"/>
    <w:rsid w:val="00073F53"/>
  </w:style>
  <w:style w:type="character" w:customStyle="1" w:styleId="WW8Num25z3">
    <w:name w:val="WW8Num25z3"/>
    <w:rsid w:val="00073F53"/>
  </w:style>
  <w:style w:type="character" w:customStyle="1" w:styleId="WW8Num25z4">
    <w:name w:val="WW8Num25z4"/>
    <w:rsid w:val="00073F53"/>
  </w:style>
  <w:style w:type="character" w:customStyle="1" w:styleId="WW8Num25z5">
    <w:name w:val="WW8Num25z5"/>
    <w:rsid w:val="00073F53"/>
  </w:style>
  <w:style w:type="character" w:customStyle="1" w:styleId="WW8Num25z6">
    <w:name w:val="WW8Num25z6"/>
    <w:rsid w:val="00073F53"/>
  </w:style>
  <w:style w:type="character" w:customStyle="1" w:styleId="WW8Num25z7">
    <w:name w:val="WW8Num25z7"/>
    <w:rsid w:val="00073F53"/>
  </w:style>
  <w:style w:type="character" w:customStyle="1" w:styleId="WW8Num25z8">
    <w:name w:val="WW8Num25z8"/>
    <w:rsid w:val="00073F53"/>
  </w:style>
  <w:style w:type="character" w:customStyle="1" w:styleId="WW8Num26z0">
    <w:name w:val="WW8Num26z0"/>
    <w:rsid w:val="00073F53"/>
    <w:rPr>
      <w:rFonts w:ascii="Times New Roman" w:eastAsia="SimSun" w:hAnsi="Times New Roman" w:cs="Times New Roman" w:hint="default"/>
      <w:kern w:val="2"/>
      <w:sz w:val="24"/>
      <w:szCs w:val="24"/>
      <w:lang w:eastAsia="zh-CN" w:bidi="hi-IN"/>
    </w:rPr>
  </w:style>
  <w:style w:type="character" w:customStyle="1" w:styleId="WW8Num26z1">
    <w:name w:val="WW8Num26z1"/>
    <w:rsid w:val="00073F53"/>
  </w:style>
  <w:style w:type="character" w:customStyle="1" w:styleId="WW8Num26z2">
    <w:name w:val="WW8Num26z2"/>
    <w:rsid w:val="00073F53"/>
  </w:style>
  <w:style w:type="character" w:customStyle="1" w:styleId="WW8Num26z3">
    <w:name w:val="WW8Num26z3"/>
    <w:rsid w:val="00073F53"/>
  </w:style>
  <w:style w:type="character" w:customStyle="1" w:styleId="WW8Num26z4">
    <w:name w:val="WW8Num26z4"/>
    <w:rsid w:val="00073F53"/>
  </w:style>
  <w:style w:type="character" w:customStyle="1" w:styleId="WW8Num26z5">
    <w:name w:val="WW8Num26z5"/>
    <w:rsid w:val="00073F53"/>
  </w:style>
  <w:style w:type="character" w:customStyle="1" w:styleId="WW8Num26z6">
    <w:name w:val="WW8Num26z6"/>
    <w:rsid w:val="00073F53"/>
  </w:style>
  <w:style w:type="character" w:customStyle="1" w:styleId="WW8Num26z7">
    <w:name w:val="WW8Num26z7"/>
    <w:rsid w:val="00073F53"/>
  </w:style>
  <w:style w:type="character" w:customStyle="1" w:styleId="WW8Num26z8">
    <w:name w:val="WW8Num26z8"/>
    <w:rsid w:val="00073F53"/>
  </w:style>
  <w:style w:type="character" w:customStyle="1" w:styleId="WW8Num27z0">
    <w:name w:val="WW8Num27z0"/>
    <w:rsid w:val="00073F53"/>
    <w:rPr>
      <w:rFonts w:ascii="Cambria" w:hAnsi="Cambria" w:cs="Arial" w:hint="default"/>
    </w:rPr>
  </w:style>
  <w:style w:type="character" w:customStyle="1" w:styleId="WW8Num28z0">
    <w:name w:val="WW8Num28z0"/>
    <w:rsid w:val="00073F53"/>
    <w:rPr>
      <w:rFonts w:cs="Segoe UI" w:hint="default"/>
    </w:rPr>
  </w:style>
  <w:style w:type="character" w:customStyle="1" w:styleId="WW8Num28z1">
    <w:name w:val="WW8Num28z1"/>
    <w:rsid w:val="00073F53"/>
  </w:style>
  <w:style w:type="character" w:customStyle="1" w:styleId="WW8Num28z2">
    <w:name w:val="WW8Num28z2"/>
    <w:rsid w:val="00073F53"/>
  </w:style>
  <w:style w:type="character" w:customStyle="1" w:styleId="WW8Num28z3">
    <w:name w:val="WW8Num28z3"/>
    <w:rsid w:val="00073F53"/>
  </w:style>
  <w:style w:type="character" w:customStyle="1" w:styleId="WW8Num28z4">
    <w:name w:val="WW8Num28z4"/>
    <w:rsid w:val="00073F53"/>
  </w:style>
  <w:style w:type="character" w:customStyle="1" w:styleId="WW8Num28z5">
    <w:name w:val="WW8Num28z5"/>
    <w:rsid w:val="00073F53"/>
  </w:style>
  <w:style w:type="character" w:customStyle="1" w:styleId="WW8Num28z6">
    <w:name w:val="WW8Num28z6"/>
    <w:rsid w:val="00073F53"/>
  </w:style>
  <w:style w:type="character" w:customStyle="1" w:styleId="WW8Num28z7">
    <w:name w:val="WW8Num28z7"/>
    <w:rsid w:val="00073F53"/>
  </w:style>
  <w:style w:type="character" w:customStyle="1" w:styleId="WW8Num28z8">
    <w:name w:val="WW8Num28z8"/>
    <w:rsid w:val="00073F53"/>
  </w:style>
  <w:style w:type="character" w:customStyle="1" w:styleId="WW8Num29z0">
    <w:name w:val="WW8Num29z0"/>
    <w:rsid w:val="00073F53"/>
    <w:rPr>
      <w:rFonts w:hint="default"/>
    </w:rPr>
  </w:style>
  <w:style w:type="character" w:customStyle="1" w:styleId="WW8Num29z1">
    <w:name w:val="WW8Num29z1"/>
    <w:rsid w:val="00073F53"/>
  </w:style>
  <w:style w:type="character" w:customStyle="1" w:styleId="WW8Num29z2">
    <w:name w:val="WW8Num29z2"/>
    <w:rsid w:val="00073F53"/>
  </w:style>
  <w:style w:type="character" w:customStyle="1" w:styleId="WW8Num29z3">
    <w:name w:val="WW8Num29z3"/>
    <w:rsid w:val="00073F53"/>
  </w:style>
  <w:style w:type="character" w:customStyle="1" w:styleId="WW8Num29z4">
    <w:name w:val="WW8Num29z4"/>
    <w:rsid w:val="00073F53"/>
  </w:style>
  <w:style w:type="character" w:customStyle="1" w:styleId="WW8Num29z5">
    <w:name w:val="WW8Num29z5"/>
    <w:rsid w:val="00073F53"/>
  </w:style>
  <w:style w:type="character" w:customStyle="1" w:styleId="WW8Num29z6">
    <w:name w:val="WW8Num29z6"/>
    <w:rsid w:val="00073F53"/>
  </w:style>
  <w:style w:type="character" w:customStyle="1" w:styleId="WW8Num29z7">
    <w:name w:val="WW8Num29z7"/>
    <w:rsid w:val="00073F53"/>
  </w:style>
  <w:style w:type="character" w:customStyle="1" w:styleId="WW8Num29z8">
    <w:name w:val="WW8Num29z8"/>
    <w:rsid w:val="00073F53"/>
  </w:style>
  <w:style w:type="character" w:customStyle="1" w:styleId="WW8Num30z0">
    <w:name w:val="WW8Num30z0"/>
    <w:rsid w:val="00073F53"/>
    <w:rPr>
      <w:rFonts w:hint="default"/>
    </w:rPr>
  </w:style>
  <w:style w:type="character" w:customStyle="1" w:styleId="WW8Num30z1">
    <w:name w:val="WW8Num30z1"/>
    <w:rsid w:val="00073F53"/>
  </w:style>
  <w:style w:type="character" w:customStyle="1" w:styleId="WW8Num30z2">
    <w:name w:val="WW8Num30z2"/>
    <w:rsid w:val="00073F53"/>
  </w:style>
  <w:style w:type="character" w:customStyle="1" w:styleId="WW8Num30z3">
    <w:name w:val="WW8Num30z3"/>
    <w:rsid w:val="00073F53"/>
  </w:style>
  <w:style w:type="character" w:customStyle="1" w:styleId="WW8Num30z4">
    <w:name w:val="WW8Num30z4"/>
    <w:rsid w:val="00073F53"/>
  </w:style>
  <w:style w:type="character" w:customStyle="1" w:styleId="WW8Num30z5">
    <w:name w:val="WW8Num30z5"/>
    <w:rsid w:val="00073F53"/>
  </w:style>
  <w:style w:type="character" w:customStyle="1" w:styleId="WW8Num30z6">
    <w:name w:val="WW8Num30z6"/>
    <w:rsid w:val="00073F53"/>
  </w:style>
  <w:style w:type="character" w:customStyle="1" w:styleId="WW8Num30z7">
    <w:name w:val="WW8Num30z7"/>
    <w:rsid w:val="00073F53"/>
  </w:style>
  <w:style w:type="character" w:customStyle="1" w:styleId="WW8Num30z8">
    <w:name w:val="WW8Num30z8"/>
    <w:rsid w:val="00073F53"/>
  </w:style>
  <w:style w:type="character" w:customStyle="1" w:styleId="WW8Num31z0">
    <w:name w:val="WW8Num31z0"/>
    <w:rsid w:val="00073F53"/>
    <w:rPr>
      <w:rFonts w:cs="Segoe UI" w:hint="default"/>
    </w:rPr>
  </w:style>
  <w:style w:type="character" w:customStyle="1" w:styleId="WW8Num31z1">
    <w:name w:val="WW8Num31z1"/>
    <w:rsid w:val="00073F53"/>
  </w:style>
  <w:style w:type="character" w:customStyle="1" w:styleId="WW8Num31z2">
    <w:name w:val="WW8Num31z2"/>
    <w:rsid w:val="00073F53"/>
  </w:style>
  <w:style w:type="character" w:customStyle="1" w:styleId="WW8Num31z3">
    <w:name w:val="WW8Num31z3"/>
    <w:rsid w:val="00073F53"/>
  </w:style>
  <w:style w:type="character" w:customStyle="1" w:styleId="WW8Num31z4">
    <w:name w:val="WW8Num31z4"/>
    <w:rsid w:val="00073F53"/>
  </w:style>
  <w:style w:type="character" w:customStyle="1" w:styleId="WW8Num31z5">
    <w:name w:val="WW8Num31z5"/>
    <w:rsid w:val="00073F53"/>
  </w:style>
  <w:style w:type="character" w:customStyle="1" w:styleId="WW8Num31z6">
    <w:name w:val="WW8Num31z6"/>
    <w:rsid w:val="00073F53"/>
  </w:style>
  <w:style w:type="character" w:customStyle="1" w:styleId="WW8Num31z7">
    <w:name w:val="WW8Num31z7"/>
    <w:rsid w:val="00073F53"/>
  </w:style>
  <w:style w:type="character" w:customStyle="1" w:styleId="WW8Num31z8">
    <w:name w:val="WW8Num31z8"/>
    <w:rsid w:val="00073F53"/>
  </w:style>
  <w:style w:type="character" w:customStyle="1" w:styleId="WW8Num32z0">
    <w:name w:val="WW8Num32z0"/>
    <w:rsid w:val="00073F53"/>
    <w:rPr>
      <w:rFonts w:hint="default"/>
    </w:rPr>
  </w:style>
  <w:style w:type="character" w:customStyle="1" w:styleId="WW8Num32z1">
    <w:name w:val="WW8Num32z1"/>
    <w:rsid w:val="00073F53"/>
  </w:style>
  <w:style w:type="character" w:customStyle="1" w:styleId="WW8Num32z2">
    <w:name w:val="WW8Num32z2"/>
    <w:rsid w:val="00073F53"/>
  </w:style>
  <w:style w:type="character" w:customStyle="1" w:styleId="WW8Num32z3">
    <w:name w:val="WW8Num32z3"/>
    <w:rsid w:val="00073F53"/>
  </w:style>
  <w:style w:type="character" w:customStyle="1" w:styleId="WW8Num32z4">
    <w:name w:val="WW8Num32z4"/>
    <w:rsid w:val="00073F53"/>
  </w:style>
  <w:style w:type="character" w:customStyle="1" w:styleId="WW8Num32z5">
    <w:name w:val="WW8Num32z5"/>
    <w:rsid w:val="00073F53"/>
  </w:style>
  <w:style w:type="character" w:customStyle="1" w:styleId="WW8Num32z6">
    <w:name w:val="WW8Num32z6"/>
    <w:rsid w:val="00073F53"/>
  </w:style>
  <w:style w:type="character" w:customStyle="1" w:styleId="WW8Num32z7">
    <w:name w:val="WW8Num32z7"/>
    <w:rsid w:val="00073F53"/>
  </w:style>
  <w:style w:type="character" w:customStyle="1" w:styleId="WW8Num32z8">
    <w:name w:val="WW8Num32z8"/>
    <w:rsid w:val="00073F53"/>
  </w:style>
  <w:style w:type="character" w:customStyle="1" w:styleId="WW8Num33z1">
    <w:name w:val="WW8Num33z1"/>
    <w:rsid w:val="00073F53"/>
  </w:style>
  <w:style w:type="character" w:customStyle="1" w:styleId="WW8Num34z0">
    <w:name w:val="WW8Num34z0"/>
    <w:rsid w:val="00073F53"/>
    <w:rPr>
      <w:rFonts w:hint="default"/>
    </w:rPr>
  </w:style>
  <w:style w:type="character" w:customStyle="1" w:styleId="WW8Num34z1">
    <w:name w:val="WW8Num34z1"/>
    <w:rsid w:val="00073F53"/>
  </w:style>
  <w:style w:type="character" w:customStyle="1" w:styleId="WW8Num34z2">
    <w:name w:val="WW8Num34z2"/>
    <w:rsid w:val="00073F53"/>
  </w:style>
  <w:style w:type="character" w:customStyle="1" w:styleId="WW8Num34z3">
    <w:name w:val="WW8Num34z3"/>
    <w:rsid w:val="00073F53"/>
  </w:style>
  <w:style w:type="character" w:customStyle="1" w:styleId="WW8Num34z4">
    <w:name w:val="WW8Num34z4"/>
    <w:rsid w:val="00073F53"/>
  </w:style>
  <w:style w:type="character" w:customStyle="1" w:styleId="WW8Num34z5">
    <w:name w:val="WW8Num34z5"/>
    <w:rsid w:val="00073F53"/>
  </w:style>
  <w:style w:type="character" w:customStyle="1" w:styleId="WW8Num34z6">
    <w:name w:val="WW8Num34z6"/>
    <w:rsid w:val="00073F53"/>
  </w:style>
  <w:style w:type="character" w:customStyle="1" w:styleId="WW8Num34z7">
    <w:name w:val="WW8Num34z7"/>
    <w:rsid w:val="00073F53"/>
  </w:style>
  <w:style w:type="character" w:customStyle="1" w:styleId="WW8Num34z8">
    <w:name w:val="WW8Num34z8"/>
    <w:rsid w:val="00073F53"/>
  </w:style>
  <w:style w:type="character" w:customStyle="1" w:styleId="WW8Num35z0">
    <w:name w:val="WW8Num35z0"/>
    <w:rsid w:val="00073F53"/>
    <w:rPr>
      <w:rFonts w:ascii="Cambria" w:hAnsi="Cambria" w:cs="Arial" w:hint="default"/>
    </w:rPr>
  </w:style>
  <w:style w:type="character" w:customStyle="1" w:styleId="WW8Num36z0">
    <w:name w:val="WW8Num36z0"/>
    <w:rsid w:val="00073F53"/>
    <w:rPr>
      <w:rFonts w:hint="default"/>
    </w:rPr>
  </w:style>
  <w:style w:type="character" w:customStyle="1" w:styleId="WW8Num36z1">
    <w:name w:val="WW8Num36z1"/>
    <w:rsid w:val="00073F53"/>
  </w:style>
  <w:style w:type="character" w:customStyle="1" w:styleId="WW8Num36z2">
    <w:name w:val="WW8Num36z2"/>
    <w:rsid w:val="00073F53"/>
  </w:style>
  <w:style w:type="character" w:customStyle="1" w:styleId="WW8Num36z3">
    <w:name w:val="WW8Num36z3"/>
    <w:rsid w:val="00073F53"/>
  </w:style>
  <w:style w:type="character" w:customStyle="1" w:styleId="WW8Num36z4">
    <w:name w:val="WW8Num36z4"/>
    <w:rsid w:val="00073F53"/>
  </w:style>
  <w:style w:type="character" w:customStyle="1" w:styleId="WW8Num36z5">
    <w:name w:val="WW8Num36z5"/>
    <w:rsid w:val="00073F53"/>
  </w:style>
  <w:style w:type="character" w:customStyle="1" w:styleId="WW8Num36z6">
    <w:name w:val="WW8Num36z6"/>
    <w:rsid w:val="00073F53"/>
  </w:style>
  <w:style w:type="character" w:customStyle="1" w:styleId="WW8Num36z7">
    <w:name w:val="WW8Num36z7"/>
    <w:rsid w:val="00073F53"/>
  </w:style>
  <w:style w:type="character" w:customStyle="1" w:styleId="WW8Num36z8">
    <w:name w:val="WW8Num36z8"/>
    <w:rsid w:val="00073F53"/>
  </w:style>
  <w:style w:type="character" w:customStyle="1" w:styleId="WW8Num37z0">
    <w:name w:val="WW8Num37z0"/>
    <w:rsid w:val="00073F53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073F53"/>
  </w:style>
  <w:style w:type="character" w:customStyle="1" w:styleId="WW8Num37z2">
    <w:name w:val="WW8Num37z2"/>
    <w:rsid w:val="00073F53"/>
  </w:style>
  <w:style w:type="character" w:customStyle="1" w:styleId="WW8Num37z3">
    <w:name w:val="WW8Num37z3"/>
    <w:rsid w:val="00073F53"/>
  </w:style>
  <w:style w:type="character" w:customStyle="1" w:styleId="WW8Num37z4">
    <w:name w:val="WW8Num37z4"/>
    <w:rsid w:val="00073F53"/>
  </w:style>
  <w:style w:type="character" w:customStyle="1" w:styleId="WW8Num37z5">
    <w:name w:val="WW8Num37z5"/>
    <w:rsid w:val="00073F53"/>
  </w:style>
  <w:style w:type="character" w:customStyle="1" w:styleId="WW8Num37z6">
    <w:name w:val="WW8Num37z6"/>
    <w:rsid w:val="00073F53"/>
  </w:style>
  <w:style w:type="character" w:customStyle="1" w:styleId="WW8Num37z7">
    <w:name w:val="WW8Num37z7"/>
    <w:rsid w:val="00073F53"/>
  </w:style>
  <w:style w:type="character" w:customStyle="1" w:styleId="WW8Num37z8">
    <w:name w:val="WW8Num37z8"/>
    <w:rsid w:val="00073F53"/>
  </w:style>
  <w:style w:type="character" w:customStyle="1" w:styleId="WW8Num38z0">
    <w:name w:val="WW8Num38z0"/>
    <w:rsid w:val="00073F53"/>
    <w:rPr>
      <w:rFonts w:ascii="Cambria" w:hAnsi="Cambria" w:cs="Arial" w:hint="default"/>
    </w:rPr>
  </w:style>
  <w:style w:type="character" w:customStyle="1" w:styleId="WW8Num39z0">
    <w:name w:val="WW8Num39z0"/>
    <w:rsid w:val="00073F53"/>
    <w:rPr>
      <w:rFonts w:hint="default"/>
    </w:rPr>
  </w:style>
  <w:style w:type="character" w:customStyle="1" w:styleId="WW8Num39z1">
    <w:name w:val="WW8Num39z1"/>
    <w:rsid w:val="00073F53"/>
  </w:style>
  <w:style w:type="character" w:customStyle="1" w:styleId="WW8Num39z2">
    <w:name w:val="WW8Num39z2"/>
    <w:rsid w:val="00073F53"/>
  </w:style>
  <w:style w:type="character" w:customStyle="1" w:styleId="WW8Num39z3">
    <w:name w:val="WW8Num39z3"/>
    <w:rsid w:val="00073F53"/>
  </w:style>
  <w:style w:type="character" w:customStyle="1" w:styleId="WW8Num39z4">
    <w:name w:val="WW8Num39z4"/>
    <w:rsid w:val="00073F53"/>
  </w:style>
  <w:style w:type="character" w:customStyle="1" w:styleId="WW8Num39z5">
    <w:name w:val="WW8Num39z5"/>
    <w:rsid w:val="00073F53"/>
  </w:style>
  <w:style w:type="character" w:customStyle="1" w:styleId="WW8Num39z6">
    <w:name w:val="WW8Num39z6"/>
    <w:rsid w:val="00073F53"/>
  </w:style>
  <w:style w:type="character" w:customStyle="1" w:styleId="WW8Num39z7">
    <w:name w:val="WW8Num39z7"/>
    <w:rsid w:val="00073F53"/>
  </w:style>
  <w:style w:type="character" w:customStyle="1" w:styleId="WW8Num39z8">
    <w:name w:val="WW8Num39z8"/>
    <w:rsid w:val="00073F53"/>
  </w:style>
  <w:style w:type="character" w:customStyle="1" w:styleId="WW8Num40z0">
    <w:name w:val="WW8Num40z0"/>
    <w:rsid w:val="00073F53"/>
    <w:rPr>
      <w:rFonts w:hint="default"/>
      <w:b w:val="0"/>
    </w:rPr>
  </w:style>
  <w:style w:type="character" w:customStyle="1" w:styleId="WW8Num40z1">
    <w:name w:val="WW8Num40z1"/>
    <w:rsid w:val="00073F53"/>
  </w:style>
  <w:style w:type="character" w:customStyle="1" w:styleId="WW8Num40z2">
    <w:name w:val="WW8Num40z2"/>
    <w:rsid w:val="00073F53"/>
  </w:style>
  <w:style w:type="character" w:customStyle="1" w:styleId="WW8Num40z3">
    <w:name w:val="WW8Num40z3"/>
    <w:rsid w:val="00073F53"/>
  </w:style>
  <w:style w:type="character" w:customStyle="1" w:styleId="WW8Num40z4">
    <w:name w:val="WW8Num40z4"/>
    <w:rsid w:val="00073F53"/>
  </w:style>
  <w:style w:type="character" w:customStyle="1" w:styleId="WW8Num40z5">
    <w:name w:val="WW8Num40z5"/>
    <w:rsid w:val="00073F53"/>
  </w:style>
  <w:style w:type="character" w:customStyle="1" w:styleId="WW8Num40z6">
    <w:name w:val="WW8Num40z6"/>
    <w:rsid w:val="00073F53"/>
  </w:style>
  <w:style w:type="character" w:customStyle="1" w:styleId="WW8Num40z7">
    <w:name w:val="WW8Num40z7"/>
    <w:rsid w:val="00073F53"/>
  </w:style>
  <w:style w:type="character" w:customStyle="1" w:styleId="WW8Num40z8">
    <w:name w:val="WW8Num40z8"/>
    <w:rsid w:val="00073F53"/>
  </w:style>
  <w:style w:type="character" w:customStyle="1" w:styleId="WW8Num41z0">
    <w:name w:val="WW8Num41z0"/>
    <w:rsid w:val="00073F53"/>
    <w:rPr>
      <w:rFonts w:hint="default"/>
    </w:rPr>
  </w:style>
  <w:style w:type="character" w:customStyle="1" w:styleId="WW8Num41z1">
    <w:name w:val="WW8Num41z1"/>
    <w:rsid w:val="00073F53"/>
  </w:style>
  <w:style w:type="character" w:customStyle="1" w:styleId="WW8Num41z2">
    <w:name w:val="WW8Num41z2"/>
    <w:rsid w:val="00073F53"/>
  </w:style>
  <w:style w:type="character" w:customStyle="1" w:styleId="WW8Num41z3">
    <w:name w:val="WW8Num41z3"/>
    <w:rsid w:val="00073F53"/>
  </w:style>
  <w:style w:type="character" w:customStyle="1" w:styleId="WW8Num41z4">
    <w:name w:val="WW8Num41z4"/>
    <w:rsid w:val="00073F53"/>
  </w:style>
  <w:style w:type="character" w:customStyle="1" w:styleId="WW8Num41z5">
    <w:name w:val="WW8Num41z5"/>
    <w:rsid w:val="00073F53"/>
  </w:style>
  <w:style w:type="character" w:customStyle="1" w:styleId="WW8Num41z6">
    <w:name w:val="WW8Num41z6"/>
    <w:rsid w:val="00073F53"/>
  </w:style>
  <w:style w:type="character" w:customStyle="1" w:styleId="WW8Num41z7">
    <w:name w:val="WW8Num41z7"/>
    <w:rsid w:val="00073F53"/>
  </w:style>
  <w:style w:type="character" w:customStyle="1" w:styleId="WW8Num41z8">
    <w:name w:val="WW8Num41z8"/>
    <w:rsid w:val="00073F53"/>
  </w:style>
  <w:style w:type="character" w:customStyle="1" w:styleId="WW8Num42z0">
    <w:name w:val="WW8Num42z0"/>
    <w:rsid w:val="00073F53"/>
    <w:rPr>
      <w:rFonts w:ascii="Cambria" w:hAnsi="Cambria" w:cs="Arial" w:hint="default"/>
    </w:rPr>
  </w:style>
  <w:style w:type="character" w:customStyle="1" w:styleId="WW8Num43z0">
    <w:name w:val="WW8Num43z0"/>
    <w:rsid w:val="00073F53"/>
    <w:rPr>
      <w:rFonts w:ascii="Times New Roman" w:hAnsi="Times New Roman" w:cs="Times New Roman" w:hint="default"/>
      <w:sz w:val="24"/>
      <w:szCs w:val="24"/>
    </w:rPr>
  </w:style>
  <w:style w:type="character" w:customStyle="1" w:styleId="WW8Num43z1">
    <w:name w:val="WW8Num43z1"/>
    <w:rsid w:val="00073F53"/>
  </w:style>
  <w:style w:type="character" w:customStyle="1" w:styleId="WW8Num43z2">
    <w:name w:val="WW8Num43z2"/>
    <w:rsid w:val="00073F53"/>
  </w:style>
  <w:style w:type="character" w:customStyle="1" w:styleId="WW8Num43z3">
    <w:name w:val="WW8Num43z3"/>
    <w:rsid w:val="00073F53"/>
  </w:style>
  <w:style w:type="character" w:customStyle="1" w:styleId="WW8Num43z4">
    <w:name w:val="WW8Num43z4"/>
    <w:rsid w:val="00073F53"/>
  </w:style>
  <w:style w:type="character" w:customStyle="1" w:styleId="WW8Num43z5">
    <w:name w:val="WW8Num43z5"/>
    <w:rsid w:val="00073F53"/>
  </w:style>
  <w:style w:type="character" w:customStyle="1" w:styleId="WW8Num43z6">
    <w:name w:val="WW8Num43z6"/>
    <w:rsid w:val="00073F53"/>
  </w:style>
  <w:style w:type="character" w:customStyle="1" w:styleId="WW8Num43z7">
    <w:name w:val="WW8Num43z7"/>
    <w:rsid w:val="00073F53"/>
  </w:style>
  <w:style w:type="character" w:customStyle="1" w:styleId="WW8Num43z8">
    <w:name w:val="WW8Num43z8"/>
    <w:rsid w:val="00073F53"/>
  </w:style>
  <w:style w:type="character" w:customStyle="1" w:styleId="WW8Num44z0">
    <w:name w:val="WW8Num44z0"/>
    <w:rsid w:val="00073F53"/>
    <w:rPr>
      <w:rFonts w:hint="default"/>
      <w:b w:val="0"/>
    </w:rPr>
  </w:style>
  <w:style w:type="character" w:customStyle="1" w:styleId="WW8Num44z1">
    <w:name w:val="WW8Num44z1"/>
    <w:rsid w:val="00073F53"/>
  </w:style>
  <w:style w:type="character" w:customStyle="1" w:styleId="WW8Num44z2">
    <w:name w:val="WW8Num44z2"/>
    <w:rsid w:val="00073F53"/>
  </w:style>
  <w:style w:type="character" w:customStyle="1" w:styleId="WW8Num44z3">
    <w:name w:val="WW8Num44z3"/>
    <w:rsid w:val="00073F53"/>
  </w:style>
  <w:style w:type="character" w:customStyle="1" w:styleId="WW8Num44z4">
    <w:name w:val="WW8Num44z4"/>
    <w:rsid w:val="00073F53"/>
  </w:style>
  <w:style w:type="character" w:customStyle="1" w:styleId="WW8Num44z5">
    <w:name w:val="WW8Num44z5"/>
    <w:rsid w:val="00073F53"/>
  </w:style>
  <w:style w:type="character" w:customStyle="1" w:styleId="WW8Num44z6">
    <w:name w:val="WW8Num44z6"/>
    <w:rsid w:val="00073F53"/>
  </w:style>
  <w:style w:type="character" w:customStyle="1" w:styleId="WW8Num44z7">
    <w:name w:val="WW8Num44z7"/>
    <w:rsid w:val="00073F53"/>
  </w:style>
  <w:style w:type="character" w:customStyle="1" w:styleId="WW8Num44z8">
    <w:name w:val="WW8Num44z8"/>
    <w:rsid w:val="00073F53"/>
  </w:style>
  <w:style w:type="character" w:customStyle="1" w:styleId="WW8NumSt20z0">
    <w:name w:val="WW8NumSt20z0"/>
    <w:rsid w:val="00073F53"/>
    <w:rPr>
      <w:rFonts w:ascii="Arial" w:hAnsi="Arial" w:cs="Arial" w:hint="default"/>
    </w:rPr>
  </w:style>
  <w:style w:type="character" w:customStyle="1" w:styleId="WW8NumSt25z0">
    <w:name w:val="WW8NumSt25z0"/>
    <w:rsid w:val="00073F53"/>
    <w:rPr>
      <w:rFonts w:ascii="Cambria" w:hAnsi="Cambria" w:cs="Arial" w:hint="default"/>
    </w:rPr>
  </w:style>
  <w:style w:type="character" w:styleId="Wyrnieniedelikatne">
    <w:name w:val="Subtle Emphasis"/>
    <w:qFormat/>
    <w:rsid w:val="00073F53"/>
    <w:rPr>
      <w:i/>
      <w:iCs/>
      <w:color w:val="404040"/>
    </w:rPr>
  </w:style>
  <w:style w:type="character" w:styleId="Hipercze">
    <w:name w:val="Hyperlink"/>
    <w:rsid w:val="00073F53"/>
    <w:rPr>
      <w:color w:val="0000FF"/>
      <w:u w:val="single"/>
    </w:rPr>
  </w:style>
  <w:style w:type="character" w:customStyle="1" w:styleId="Znakiprzypiswkocowych">
    <w:name w:val="Znaki przypisów końcowych"/>
    <w:rsid w:val="00073F53"/>
    <w:rPr>
      <w:vertAlign w:val="superscript"/>
    </w:rPr>
  </w:style>
  <w:style w:type="paragraph" w:customStyle="1" w:styleId="Nagwek22">
    <w:name w:val="Nagłówek2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Nagwek10">
    <w:name w:val="Nagłówek1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Legenda1">
    <w:name w:val="Legenda1"/>
    <w:basedOn w:val="Normalny"/>
    <w:rsid w:val="00073F53"/>
    <w:pPr>
      <w:suppressLineNumbers/>
      <w:suppressAutoHyphens/>
      <w:spacing w:before="120" w:after="120" w:line="252" w:lineRule="auto"/>
    </w:pPr>
    <w:rPr>
      <w:rFonts w:ascii="Calibri" w:eastAsia="Calibri" w:hAnsi="Calibri" w:cs="Arial"/>
      <w:i/>
      <w:iCs/>
      <w:lang w:eastAsia="zh-CN"/>
    </w:rPr>
  </w:style>
  <w:style w:type="paragraph" w:styleId="Tekstprzypisukocowego">
    <w:name w:val="endnote text"/>
    <w:basedOn w:val="Normalny"/>
    <w:link w:val="TekstprzypisukocowegoZnak1"/>
    <w:rsid w:val="00073F53"/>
    <w:pPr>
      <w:suppressAutoHyphens/>
      <w:spacing w:after="160" w:line="252" w:lineRule="auto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073F53"/>
    <w:rPr>
      <w:rFonts w:cs="Calibri"/>
      <w:szCs w:val="20"/>
      <w:lang w:eastAsia="zh-CN"/>
    </w:rPr>
  </w:style>
  <w:style w:type="character" w:customStyle="1" w:styleId="Nagwek3Znak1">
    <w:name w:val="Nagłówek 3 Znak1"/>
    <w:basedOn w:val="Domylnaczcionkaakapitu"/>
    <w:link w:val="Nagwek3"/>
    <w:rsid w:val="00073F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2Znak1">
    <w:name w:val="Nagłówek 2 Znak1"/>
    <w:basedOn w:val="Domylnaczcionkaakapitu"/>
    <w:link w:val="Nagwek2"/>
    <w:semiHidden/>
    <w:rsid w:val="007670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etrykatyp">
    <w:name w:val="metryka typ"/>
    <w:basedOn w:val="Normalny"/>
    <w:rsid w:val="0075437F"/>
    <w:pPr>
      <w:spacing w:before="100" w:beforeAutospacing="1" w:after="100" w:afterAutospacing="1"/>
    </w:pPr>
  </w:style>
  <w:style w:type="paragraph" w:customStyle="1" w:styleId="metrykaorgan-wydajacy">
    <w:name w:val="metryka organ-wydajacy"/>
    <w:basedOn w:val="Normalny"/>
    <w:rsid w:val="0075437F"/>
    <w:pPr>
      <w:spacing w:before="100" w:beforeAutospacing="1" w:after="100" w:afterAutospacing="1"/>
    </w:pPr>
  </w:style>
  <w:style w:type="paragraph" w:customStyle="1" w:styleId="metrykadata">
    <w:name w:val="metryka data"/>
    <w:basedOn w:val="Normalny"/>
    <w:rsid w:val="0075437F"/>
    <w:pPr>
      <w:spacing w:before="100" w:beforeAutospacing="1" w:after="100" w:afterAutospacing="1"/>
    </w:pPr>
  </w:style>
  <w:style w:type="paragraph" w:customStyle="1" w:styleId="podstawa-prawna">
    <w:name w:val="podstawa-prawna"/>
    <w:basedOn w:val="Normalny"/>
    <w:rsid w:val="0075437F"/>
    <w:pPr>
      <w:spacing w:before="100" w:beforeAutospacing="1" w:after="100" w:afterAutospacing="1"/>
    </w:pPr>
  </w:style>
  <w:style w:type="paragraph" w:customStyle="1" w:styleId="srodtytul">
    <w:name w:val="srodtytul"/>
    <w:basedOn w:val="Normalny"/>
    <w:rsid w:val="0075437F"/>
    <w:pPr>
      <w:spacing w:before="100" w:beforeAutospacing="1" w:after="100" w:afterAutospacing="1"/>
    </w:pPr>
  </w:style>
  <w:style w:type="character" w:customStyle="1" w:styleId="fragment">
    <w:name w:val="fragment"/>
    <w:basedOn w:val="Domylnaczcionkaakapitu"/>
    <w:rsid w:val="0075437F"/>
  </w:style>
  <w:style w:type="paragraph" w:customStyle="1" w:styleId="paragrafinlparagraf-inline">
    <w:name w:val="paragraf inl paragraf-inline"/>
    <w:basedOn w:val="Normalny"/>
    <w:rsid w:val="0075437F"/>
    <w:pPr>
      <w:spacing w:before="100" w:beforeAutospacing="1" w:after="100" w:afterAutospacing="1"/>
    </w:pPr>
  </w:style>
  <w:style w:type="paragraph" w:customStyle="1" w:styleId="punkt">
    <w:name w:val="punkt"/>
    <w:basedOn w:val="Normalny"/>
    <w:rsid w:val="0075437F"/>
    <w:pPr>
      <w:spacing w:before="100" w:beforeAutospacing="1" w:after="100" w:afterAutospacing="1"/>
    </w:pPr>
  </w:style>
  <w:style w:type="paragraph" w:customStyle="1" w:styleId="ustep">
    <w:name w:val="ustep"/>
    <w:basedOn w:val="Normalny"/>
    <w:rsid w:val="0075437F"/>
    <w:pPr>
      <w:spacing w:before="100" w:beforeAutospacing="1" w:after="100" w:afterAutospacing="1"/>
    </w:pPr>
  </w:style>
  <w:style w:type="paragraph" w:customStyle="1" w:styleId="akapit">
    <w:name w:val="akapit"/>
    <w:basedOn w:val="Normalny"/>
    <w:rsid w:val="0075437F"/>
    <w:pPr>
      <w:spacing w:before="100" w:beforeAutospacing="1" w:after="100" w:afterAutospacing="1"/>
    </w:pPr>
  </w:style>
  <w:style w:type="character" w:customStyle="1" w:styleId="StrongEmphasis">
    <w:name w:val="Strong Emphasis"/>
    <w:rsid w:val="00314E4D"/>
    <w:rPr>
      <w:b/>
      <w:bCs/>
    </w:rPr>
  </w:style>
  <w:style w:type="character" w:styleId="Uwydatnienie">
    <w:name w:val="Emphasis"/>
    <w:locked/>
    <w:rsid w:val="00B112D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wardowski@kamienieczabkowicki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1650</TotalTime>
  <Pages>27</Pages>
  <Words>5815</Words>
  <Characters>34893</Characters>
  <Application>Microsoft Office Word</Application>
  <DocSecurity>0</DocSecurity>
  <Lines>290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106/2018</vt:lpstr>
    </vt:vector>
  </TitlesOfParts>
  <Company/>
  <LinksUpToDate>false</LinksUpToDate>
  <CharactersWithSpaces>40627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106/2018</dc:title>
  <dc:subject/>
  <dc:creator>Marta Hercuń</dc:creator>
  <dc:description/>
  <cp:lastModifiedBy>Marta Hercuń</cp:lastModifiedBy>
  <cp:revision>18</cp:revision>
  <cp:lastPrinted>2021-01-25T12:03:00Z</cp:lastPrinted>
  <dcterms:created xsi:type="dcterms:W3CDTF">2018-11-16T10:49:00Z</dcterms:created>
  <dcterms:modified xsi:type="dcterms:W3CDTF">2021-02-25T09:11:00Z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